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3.jpeg" ContentType="image/jpe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spacing w:lineRule="exact" w:line="80" w:before="8" w:after="0"/>
        <w:jc w:val="left"/>
        <w:rPr>
          <w:sz w:val="9"/>
          <w:szCs w:val="9"/>
        </w:rPr>
      </w:pPr>
      <w:r>
        <w:rPr>
          <w:sz w:val="9"/>
          <w:szCs w:val="9"/>
        </w:rPr>
      </w:r>
    </w:p>
    <w:tbl>
      <w:tblPr>
        <w:jc w:val="left"/>
        <w:tblInd w:w="94" w:type="dxa"/>
        <w:tblBorders>
          <w:top w:val="single" w:sz="6" w:space="0" w:color="000001"/>
          <w:left w:val="single" w:sz="6" w:space="0" w:color="000001"/>
          <w:bottom w:val="nil"/>
          <w:insideH w:val="nil"/>
          <w:right w:val="single" w:sz="6" w:space="0" w:color="000001"/>
          <w:insideV w:val="single" w:sz="6" w:space="0" w:color="000001"/>
        </w:tblBorders>
        <w:tblCellMar>
          <w:top w:w="0" w:type="dxa"/>
          <w:left w:w="-7" w:type="dxa"/>
          <w:bottom w:w="0" w:type="dxa"/>
          <w:right w:w="0" w:type="dxa"/>
        </w:tblCellMar>
      </w:tblPr>
      <w:tblGrid>
        <w:gridCol w:w="2435"/>
        <w:gridCol w:w="256"/>
        <w:gridCol w:w="778"/>
        <w:gridCol w:w="1442"/>
        <w:gridCol w:w="323"/>
        <w:gridCol w:w="1268"/>
        <w:gridCol w:w="429"/>
        <w:gridCol w:w="681"/>
        <w:gridCol w:w="1012"/>
        <w:gridCol w:w="1320"/>
      </w:tblGrid>
      <w:tr>
        <w:trPr>
          <w:trHeight w:val="2689" w:hRule="exact"/>
          <w:cantSplit w:val="false"/>
        </w:trPr>
        <w:tc>
          <w:tcPr>
            <w:tcW w:w="9944" w:type="dxa"/>
            <w:gridSpan w:val="10"/>
            <w:tcBorders>
              <w:top w:val="single" w:sz="6" w:space="0" w:color="000001"/>
              <w:left w:val="single" w:sz="6" w:space="0" w:color="000001"/>
              <w:bottom w:val="nil"/>
              <w:insideH w:val="nil"/>
              <w:right w:val="single" w:sz="6" w:space="0" w:color="000001"/>
              <w:insideV w:val="single" w:sz="6" w:space="0" w:color="000001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spacing w:before="88" w:after="0"/>
              <w:ind w:left="3316" w:right="0" w:hanging="0"/>
              <w:jc w:val="left"/>
              <w:rPr/>
            </w:pPr>
            <w:r>
              <w:rPr/>
              <w:pict>
                <v:rect id="shape_0" stroked="f" style="position:absolute;margin-left:0pt;margin-top:0pt;width:146.75pt;height:41.25pt">
                  <v:imagedata r:id="rId2" detectmouseclick="t"/>
                  <v:wrap v:type="none"/>
                  <v:stroke color="#3465a4" joinstyle="round" endcap="flat"/>
                </v:rect>
              </w:pict>
            </w:r>
          </w:p>
          <w:p>
            <w:pPr>
              <w:pStyle w:val="Normal"/>
              <w:spacing w:lineRule="exact" w:line="20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exact" w:line="20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exact" w:line="240" w:before="4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ind w:left="2436" w:right="2405" w:firstLine="36"/>
              <w:jc w:val="left"/>
              <w:rPr>
                <w:rFonts w:eastAsia="Times New Roman" w:cs="Times New Roman"/>
                <w:b/>
                <w:color w:val="2200DB"/>
                <w:spacing w:val="0"/>
                <w:w w:val="100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color w:val="2200DB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eastAsia="Times New Roman" w:cs="Times New Roman"/>
                <w:b/>
                <w:color w:val="2200DB"/>
                <w:spacing w:val="0"/>
                <w:w w:val="100"/>
                <w:sz w:val="24"/>
                <w:szCs w:val="24"/>
              </w:rPr>
              <w:t>N</w:t>
            </w:r>
            <w:r>
              <w:rPr>
                <w:rFonts w:eastAsia="Times New Roman" w:cs="Times New Roman"/>
                <w:b/>
                <w:color w:val="2200DB"/>
                <w:spacing w:val="-1"/>
                <w:w w:val="100"/>
                <w:sz w:val="24"/>
                <w:szCs w:val="24"/>
              </w:rPr>
              <w:t>A</w:t>
            </w:r>
            <w:r>
              <w:rPr>
                <w:rFonts w:eastAsia="Times New Roman" w:cs="Times New Roman"/>
                <w:b/>
                <w:color w:val="2200DB"/>
                <w:spacing w:val="0"/>
                <w:w w:val="100"/>
                <w:sz w:val="24"/>
                <w:szCs w:val="24"/>
              </w:rPr>
              <w:t>NT</w:t>
            </w:r>
            <w:r>
              <w:rPr>
                <w:rFonts w:eastAsia="Times New Roman" w:cs="Times New Roman"/>
                <w:b/>
                <w:color w:val="2200DB"/>
                <w:spacing w:val="-1"/>
                <w:w w:val="100"/>
                <w:sz w:val="24"/>
                <w:szCs w:val="24"/>
              </w:rPr>
              <w:t>H</w:t>
            </w:r>
            <w:r>
              <w:rPr>
                <w:rFonts w:eastAsia="Times New Roman" w:cs="Times New Roman"/>
                <w:b/>
                <w:color w:val="2200DB"/>
                <w:spacing w:val="0"/>
                <w:w w:val="100"/>
                <w:sz w:val="24"/>
                <w:szCs w:val="24"/>
              </w:rPr>
              <w:t>A</w:t>
            </w:r>
            <w:r>
              <w:rPr>
                <w:rFonts w:eastAsia="Times New Roman" w:cs="Times New Roman"/>
                <w:b/>
                <w:color w:val="2200DB"/>
                <w:spacing w:val="-11"/>
                <w:w w:val="100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/>
                <w:b/>
                <w:color w:val="2200DB"/>
                <w:spacing w:val="-1"/>
                <w:w w:val="100"/>
                <w:sz w:val="24"/>
                <w:szCs w:val="24"/>
              </w:rPr>
              <w:t>C</w:t>
            </w:r>
            <w:r>
              <w:rPr>
                <w:rFonts w:eastAsia="Times New Roman" w:cs="Times New Roman"/>
                <w:b/>
                <w:color w:val="2200DB"/>
                <w:spacing w:val="0"/>
                <w:w w:val="100"/>
                <w:sz w:val="24"/>
                <w:szCs w:val="24"/>
              </w:rPr>
              <w:t>YBE</w:t>
            </w:r>
            <w:r>
              <w:rPr>
                <w:rFonts w:eastAsia="Times New Roman" w:cs="Times New Roman"/>
                <w:b/>
                <w:color w:val="2200DB"/>
                <w:spacing w:val="-8"/>
                <w:w w:val="100"/>
                <w:sz w:val="24"/>
                <w:szCs w:val="24"/>
              </w:rPr>
              <w:t>R</w:t>
            </w:r>
            <w:r>
              <w:rPr>
                <w:rFonts w:eastAsia="Times New Roman" w:cs="Times New Roman"/>
                <w:b/>
                <w:color w:val="2200DB"/>
                <w:spacing w:val="0"/>
                <w:w w:val="100"/>
                <w:sz w:val="24"/>
                <w:szCs w:val="24"/>
              </w:rPr>
              <w:t>T</w:t>
            </w:r>
            <w:r>
              <w:rPr>
                <w:rFonts w:eastAsia="Times New Roman" w:cs="Times New Roman"/>
                <w:b/>
                <w:color w:val="2200DB"/>
                <w:spacing w:val="-2"/>
                <w:w w:val="100"/>
                <w:sz w:val="24"/>
                <w:szCs w:val="24"/>
              </w:rPr>
              <w:t>E</w:t>
            </w:r>
            <w:r>
              <w:rPr>
                <w:rFonts w:eastAsia="Times New Roman" w:cs="Times New Roman"/>
                <w:b/>
                <w:color w:val="2200DB"/>
                <w:spacing w:val="0"/>
                <w:w w:val="100"/>
                <w:sz w:val="24"/>
                <w:szCs w:val="24"/>
              </w:rPr>
              <w:t>CH</w:t>
            </w:r>
            <w:r>
              <w:rPr>
                <w:rFonts w:eastAsia="Times New Roman" w:cs="Times New Roman"/>
                <w:b/>
                <w:color w:val="2200DB"/>
                <w:spacing w:val="1"/>
                <w:w w:val="100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/>
                <w:b/>
                <w:color w:val="2200DB"/>
                <w:spacing w:val="-1"/>
                <w:w w:val="100"/>
                <w:sz w:val="24"/>
                <w:szCs w:val="24"/>
              </w:rPr>
              <w:t>PR</w:t>
            </w:r>
            <w:r>
              <w:rPr>
                <w:rFonts w:eastAsia="Times New Roman" w:cs="Times New Roman"/>
                <w:b/>
                <w:color w:val="2200DB"/>
                <w:spacing w:val="2"/>
                <w:w w:val="100"/>
                <w:sz w:val="24"/>
                <w:szCs w:val="24"/>
              </w:rPr>
              <w:t>I</w:t>
            </w:r>
            <w:r>
              <w:rPr>
                <w:rFonts w:eastAsia="Times New Roman" w:cs="Times New Roman"/>
                <w:b/>
                <w:color w:val="2200DB"/>
                <w:spacing w:val="-33"/>
                <w:w w:val="100"/>
                <w:sz w:val="24"/>
                <w:szCs w:val="24"/>
              </w:rPr>
              <w:t>V</w:t>
            </w:r>
            <w:r>
              <w:rPr>
                <w:rFonts w:eastAsia="Times New Roman" w:cs="Times New Roman"/>
                <w:b/>
                <w:color w:val="2200DB"/>
                <w:spacing w:val="-17"/>
                <w:w w:val="100"/>
                <w:sz w:val="24"/>
                <w:szCs w:val="24"/>
              </w:rPr>
              <w:t>A</w:t>
            </w:r>
            <w:r>
              <w:rPr>
                <w:rFonts w:eastAsia="Times New Roman" w:cs="Times New Roman"/>
                <w:b/>
                <w:color w:val="2200DB"/>
                <w:spacing w:val="0"/>
                <w:w w:val="100"/>
                <w:sz w:val="24"/>
                <w:szCs w:val="24"/>
              </w:rPr>
              <w:t>TE LIMIT</w:t>
            </w:r>
            <w:r>
              <w:rPr>
                <w:rFonts w:eastAsia="Times New Roman" w:cs="Times New Roman"/>
                <w:b/>
                <w:color w:val="2200DB"/>
                <w:spacing w:val="-2"/>
                <w:w w:val="100"/>
                <w:sz w:val="24"/>
                <w:szCs w:val="24"/>
              </w:rPr>
              <w:t>E</w:t>
            </w:r>
            <w:r>
              <w:rPr>
                <w:rFonts w:eastAsia="Times New Roman" w:cs="Times New Roman"/>
                <w:b/>
                <w:color w:val="2200DB"/>
                <w:spacing w:val="0"/>
                <w:w w:val="100"/>
                <w:sz w:val="24"/>
                <w:szCs w:val="24"/>
              </w:rPr>
              <w:t xml:space="preserve">D </w:t>
            </w:r>
            <w:r>
              <w:rPr>
                <w:rFonts w:eastAsia="Times New Roman" w:cs="Times New Roman"/>
                <w:b/>
                <w:color w:val="2200DB"/>
                <w:spacing w:val="-19"/>
                <w:w w:val="100"/>
                <w:sz w:val="24"/>
                <w:szCs w:val="24"/>
              </w:rPr>
              <w:t>P</w:t>
            </w:r>
            <w:r>
              <w:rPr>
                <w:rFonts w:eastAsia="Times New Roman" w:cs="Times New Roman"/>
                <w:b/>
                <w:color w:val="2200DB"/>
                <w:spacing w:val="-21"/>
                <w:w w:val="100"/>
                <w:sz w:val="24"/>
                <w:szCs w:val="24"/>
              </w:rPr>
              <w:t>A</w:t>
            </w:r>
            <w:r>
              <w:rPr>
                <w:rFonts w:eastAsia="Times New Roman" w:cs="Times New Roman"/>
                <w:b/>
                <w:color w:val="2200DB"/>
                <w:spacing w:val="0"/>
                <w:w w:val="100"/>
                <w:sz w:val="24"/>
                <w:szCs w:val="24"/>
              </w:rPr>
              <w:t>Y</w:t>
            </w:r>
            <w:r>
              <w:rPr>
                <w:rFonts w:eastAsia="Times New Roman" w:cs="Times New Roman"/>
                <w:b/>
                <w:color w:val="2200DB"/>
                <w:spacing w:val="-7"/>
                <w:w w:val="100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/>
                <w:b/>
                <w:color w:val="2200DB"/>
                <w:spacing w:val="-1"/>
                <w:w w:val="100"/>
                <w:sz w:val="24"/>
                <w:szCs w:val="24"/>
              </w:rPr>
              <w:t>S</w:t>
            </w:r>
            <w:r>
              <w:rPr>
                <w:rFonts w:eastAsia="Times New Roman" w:cs="Times New Roman"/>
                <w:b/>
                <w:color w:val="2200DB"/>
                <w:spacing w:val="0"/>
                <w:w w:val="100"/>
                <w:sz w:val="24"/>
                <w:szCs w:val="24"/>
              </w:rPr>
              <w:t>LIP</w:t>
            </w:r>
            <w:r>
              <w:rPr>
                <w:rFonts w:eastAsia="Times New Roman" w:cs="Times New Roman"/>
                <w:b/>
                <w:color w:val="2200DB"/>
                <w:spacing w:val="-13"/>
                <w:w w:val="100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/>
                <w:b/>
                <w:color w:val="2200DB"/>
                <w:spacing w:val="-1"/>
                <w:w w:val="100"/>
                <w:sz w:val="24"/>
                <w:szCs w:val="24"/>
              </w:rPr>
              <w:t>FO</w:t>
            </w:r>
            <w:r>
              <w:rPr>
                <w:rFonts w:eastAsia="Times New Roman" w:cs="Times New Roman"/>
                <w:b/>
                <w:color w:val="2200DB"/>
                <w:spacing w:val="0"/>
                <w:w w:val="100"/>
                <w:sz w:val="24"/>
                <w:szCs w:val="24"/>
              </w:rPr>
              <w:t>R</w:t>
            </w:r>
            <w:r>
              <w:rPr>
                <w:rFonts w:eastAsia="Times New Roman" w:cs="Times New Roman"/>
                <w:b/>
                <w:color w:val="2200DB"/>
                <w:spacing w:val="-4"/>
                <w:w w:val="100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/>
                <w:b/>
                <w:color w:val="2200DB"/>
                <w:spacing w:val="0"/>
                <w:w w:val="100"/>
                <w:sz w:val="24"/>
                <w:szCs w:val="24"/>
              </w:rPr>
              <w:t>T</w:t>
            </w:r>
            <w:r>
              <w:rPr>
                <w:rFonts w:eastAsia="Times New Roman" w:cs="Times New Roman"/>
                <w:b/>
                <w:color w:val="2200DB"/>
                <w:spacing w:val="-1"/>
                <w:w w:val="100"/>
                <w:sz w:val="24"/>
                <w:szCs w:val="24"/>
              </w:rPr>
              <w:t>H</w:t>
            </w:r>
            <w:r>
              <w:rPr>
                <w:rFonts w:eastAsia="Times New Roman" w:cs="Times New Roman"/>
                <w:b/>
                <w:color w:val="2200DB"/>
                <w:spacing w:val="0"/>
                <w:w w:val="100"/>
                <w:sz w:val="24"/>
                <w:szCs w:val="24"/>
              </w:rPr>
              <w:t>E M</w:t>
            </w:r>
            <w:r>
              <w:rPr>
                <w:rFonts w:eastAsia="Times New Roman" w:cs="Times New Roman"/>
                <w:b/>
                <w:color w:val="2200DB"/>
                <w:spacing w:val="-1"/>
                <w:w w:val="100"/>
                <w:sz w:val="24"/>
                <w:szCs w:val="24"/>
              </w:rPr>
              <w:t>O</w:t>
            </w:r>
            <w:r>
              <w:rPr>
                <w:rFonts w:eastAsia="Times New Roman" w:cs="Times New Roman"/>
                <w:b/>
                <w:color w:val="2200DB"/>
                <w:spacing w:val="0"/>
                <w:w w:val="100"/>
                <w:sz w:val="24"/>
                <w:szCs w:val="24"/>
              </w:rPr>
              <w:t>NTH</w:t>
            </w:r>
            <w:r>
              <w:rPr>
                <w:rFonts w:eastAsia="Times New Roman" w:cs="Times New Roman"/>
                <w:b/>
                <w:color w:val="2200DB"/>
                <w:spacing w:val="1"/>
                <w:w w:val="100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/>
                <w:b/>
                <w:color w:val="2200DB"/>
                <w:spacing w:val="-1"/>
                <w:w w:val="100"/>
                <w:sz w:val="24"/>
                <w:szCs w:val="24"/>
              </w:rPr>
              <w:t>F</w:t>
            </w:r>
            <w:r>
              <w:rPr>
                <w:rFonts w:eastAsia="Times New Roman" w:cs="Times New Roman"/>
                <w:b/>
                <w:color w:val="2200DB"/>
                <w:spacing w:val="0"/>
                <w:w w:val="100"/>
                <w:sz w:val="24"/>
                <w:szCs w:val="24"/>
              </w:rPr>
              <w:t>EBR</w:t>
            </w:r>
            <w:r>
              <w:rPr>
                <w:rFonts w:eastAsia="Times New Roman" w:cs="Times New Roman"/>
                <w:b/>
                <w:color w:val="2200DB"/>
                <w:spacing w:val="-1"/>
                <w:w w:val="100"/>
                <w:sz w:val="24"/>
                <w:szCs w:val="24"/>
              </w:rPr>
              <w:t>U</w:t>
            </w:r>
            <w:r>
              <w:rPr>
                <w:rFonts w:eastAsia="Times New Roman" w:cs="Times New Roman"/>
                <w:b/>
                <w:color w:val="2200DB"/>
                <w:spacing w:val="0"/>
                <w:w w:val="100"/>
                <w:sz w:val="24"/>
                <w:szCs w:val="24"/>
              </w:rPr>
              <w:t>A</w:t>
            </w:r>
            <w:r>
              <w:rPr>
                <w:rFonts w:eastAsia="Times New Roman" w:cs="Times New Roman"/>
                <w:b/>
                <w:color w:val="2200DB"/>
                <w:spacing w:val="-9"/>
                <w:w w:val="100"/>
                <w:sz w:val="24"/>
                <w:szCs w:val="24"/>
              </w:rPr>
              <w:t>R</w:t>
            </w:r>
            <w:r>
              <w:rPr>
                <w:rFonts w:eastAsia="Times New Roman" w:cs="Times New Roman"/>
                <w:b/>
                <w:color w:val="2200DB"/>
                <w:spacing w:val="0"/>
                <w:w w:val="100"/>
                <w:sz w:val="24"/>
                <w:szCs w:val="24"/>
              </w:rPr>
              <w:t>Y</w:t>
            </w:r>
            <w:r>
              <w:rPr>
                <w:rFonts w:eastAsia="Times New Roman" w:cs="Times New Roman"/>
                <w:b/>
                <w:color w:val="2200DB"/>
                <w:spacing w:val="-7"/>
                <w:w w:val="100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/>
                <w:b/>
                <w:color w:val="2200DB"/>
                <w:spacing w:val="0"/>
                <w:w w:val="100"/>
                <w:sz w:val="24"/>
                <w:szCs w:val="24"/>
              </w:rPr>
              <w:t>2015</w:t>
            </w:r>
          </w:p>
        </w:tc>
      </w:tr>
      <w:tr>
        <w:trPr>
          <w:trHeight w:val="373" w:hRule="exact"/>
          <w:cantSplit w:val="false"/>
        </w:trPr>
        <w:tc>
          <w:tcPr>
            <w:tcW w:w="2691" w:type="dxa"/>
            <w:gridSpan w:val="2"/>
            <w:tcBorders>
              <w:top w:val="single" w:sz="10" w:space="0" w:color="000001"/>
              <w:left w:val="single" w:sz="8" w:space="0" w:color="000001"/>
              <w:bottom w:val="single" w:sz="10" w:space="0" w:color="000001"/>
              <w:insideH w:val="single" w:sz="10" w:space="0" w:color="000001"/>
              <w:right w:val="single" w:sz="8" w:space="0" w:color="000001"/>
              <w:insideV w:val="single" w:sz="8" w:space="0" w:color="000001"/>
            </w:tcBorders>
            <w:shd w:fill="CCCCFF" w:val="clear"/>
            <w:tcMar>
              <w:left w:w="-11" w:type="dxa"/>
            </w:tcMar>
          </w:tcPr>
          <w:p>
            <w:pPr>
              <w:pStyle w:val="Normal"/>
              <w:spacing w:before="52" w:after="0"/>
              <w:ind w:left="661" w:right="0" w:hanging="0"/>
              <w:jc w:val="left"/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</w:pP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eastAsia="Calibri" w:cs="Calibri" w:ascii="Calibri" w:hAnsi="Calibri"/>
                <w:spacing w:val="-2"/>
                <w:w w:val="100"/>
                <w:sz w:val="20"/>
                <w:szCs w:val="20"/>
              </w:rPr>
              <w:t>m</w:t>
            </w:r>
            <w:r>
              <w:rPr>
                <w:rFonts w:eastAsia="Calibri" w:cs="Calibri" w:ascii="Calibri" w:hAnsi="Calibri"/>
                <w:spacing w:val="1"/>
                <w:w w:val="100"/>
                <w:sz w:val="20"/>
                <w:szCs w:val="20"/>
              </w:rPr>
              <w:t>p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l</w:t>
            </w:r>
            <w:r>
              <w:rPr>
                <w:rFonts w:eastAsia="Calibri" w:cs="Calibri" w:ascii="Calibri" w:hAnsi="Calibri"/>
                <w:spacing w:val="-2"/>
                <w:w w:val="100"/>
                <w:sz w:val="20"/>
                <w:szCs w:val="20"/>
              </w:rPr>
              <w:t>o</w:t>
            </w:r>
            <w:r>
              <w:rPr>
                <w:rFonts w:eastAsia="Calibri" w:cs="Calibri" w:ascii="Calibri" w:hAnsi="Calibri"/>
                <w:spacing w:val="-3"/>
                <w:w w:val="100"/>
                <w:sz w:val="20"/>
                <w:szCs w:val="20"/>
              </w:rPr>
              <w:t>y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ee</w:t>
            </w: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 xml:space="preserve"> </w:t>
            </w:r>
            <w:r>
              <w:rPr>
                <w:rFonts w:eastAsia="Calibri" w:cs="Calibri" w:ascii="Calibri" w:hAnsi="Calibri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eastAsia="Calibri" w:cs="Calibri" w:ascii="Calibri" w:hAnsi="Calibri"/>
                <w:spacing w:val="-2"/>
                <w:w w:val="100"/>
                <w:sz w:val="20"/>
                <w:szCs w:val="20"/>
              </w:rPr>
              <w:t>m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e</w:t>
            </w:r>
          </w:p>
        </w:tc>
        <w:tc>
          <w:tcPr>
            <w:tcW w:w="2220" w:type="dxa"/>
            <w:gridSpan w:val="2"/>
            <w:tcBorders>
              <w:top w:val="single" w:sz="10" w:space="0" w:color="000001"/>
              <w:left w:val="single" w:sz="8" w:space="0" w:color="000001"/>
              <w:bottom w:val="single" w:sz="10" w:space="0" w:color="000001"/>
              <w:insideH w:val="single" w:sz="10" w:space="0" w:color="000001"/>
              <w:right w:val="single" w:sz="8" w:space="0" w:color="000001"/>
              <w:insideV w:val="single" w:sz="8" w:space="0" w:color="000001"/>
            </w:tcBorders>
            <w:shd w:fill="auto" w:val="clear"/>
            <w:tcMar>
              <w:left w:w="-11" w:type="dxa"/>
            </w:tcMar>
          </w:tcPr>
          <w:p>
            <w:pPr>
              <w:pStyle w:val="Normal"/>
              <w:spacing w:before="52" w:after="0"/>
              <w:ind w:left="329" w:right="0" w:hanging="0"/>
              <w:jc w:val="left"/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</w:pP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 xml:space="preserve">S. </w:t>
            </w:r>
            <w:r>
              <w:rPr>
                <w:rFonts w:eastAsia="Calibri" w:cs="Calibri" w:ascii="Calibri" w:hAnsi="Calibri"/>
                <w:spacing w:val="-4"/>
                <w:w w:val="100"/>
                <w:sz w:val="20"/>
                <w:szCs w:val="20"/>
              </w:rPr>
              <w:t>K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ris</w:t>
            </w: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>h</w:t>
            </w:r>
            <w:r>
              <w:rPr>
                <w:rFonts w:eastAsia="Calibri" w:cs="Calibri" w:ascii="Calibri" w:hAnsi="Calibri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eastAsia="Calibri" w:cs="Calibri" w:ascii="Calibri" w:hAnsi="Calibri"/>
                <w:spacing w:val="1"/>
                <w:w w:val="100"/>
                <w:sz w:val="20"/>
                <w:szCs w:val="20"/>
              </w:rPr>
              <w:t xml:space="preserve"> </w:t>
            </w:r>
            <w:r>
              <w:rPr>
                <w:rFonts w:eastAsia="Calibri" w:cs="Calibri" w:ascii="Calibri" w:hAnsi="Calibri"/>
                <w:spacing w:val="-2"/>
                <w:w w:val="100"/>
                <w:sz w:val="20"/>
                <w:szCs w:val="20"/>
              </w:rPr>
              <w:t>A</w:t>
            </w:r>
            <w:r>
              <w:rPr>
                <w:rFonts w:eastAsia="Calibri" w:cs="Calibri" w:ascii="Calibri" w:hAnsi="Calibri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oo</w:t>
            </w:r>
            <w:r>
              <w:rPr>
                <w:rFonts w:eastAsia="Calibri" w:cs="Calibri" w:ascii="Calibri" w:hAnsi="Calibri"/>
                <w:spacing w:val="-2"/>
                <w:w w:val="100"/>
                <w:sz w:val="20"/>
                <w:szCs w:val="20"/>
              </w:rPr>
              <w:t>s</w:t>
            </w:r>
            <w:r>
              <w:rPr>
                <w:rFonts w:eastAsia="Calibri" w:cs="Calibri" w:ascii="Calibri" w:hAnsi="Calibri"/>
                <w:spacing w:val="1"/>
                <w:w w:val="100"/>
                <w:sz w:val="20"/>
                <w:szCs w:val="20"/>
              </w:rPr>
              <w:t>h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a</w:t>
            </w:r>
          </w:p>
        </w:tc>
        <w:tc>
          <w:tcPr>
            <w:tcW w:w="2020" w:type="dxa"/>
            <w:gridSpan w:val="3"/>
            <w:tcBorders>
              <w:top w:val="single" w:sz="10" w:space="0" w:color="000001"/>
              <w:left w:val="single" w:sz="8" w:space="0" w:color="000001"/>
              <w:bottom w:val="single" w:sz="10" w:space="0" w:color="000001"/>
              <w:insideH w:val="single" w:sz="10" w:space="0" w:color="000001"/>
              <w:right w:val="single" w:sz="8" w:space="0" w:color="000001"/>
              <w:insideV w:val="single" w:sz="8" w:space="0" w:color="000001"/>
            </w:tcBorders>
            <w:shd w:fill="CCCCFF" w:val="clear"/>
            <w:tcMar>
              <w:left w:w="-11" w:type="dxa"/>
            </w:tcMar>
          </w:tcPr>
          <w:p>
            <w:pPr>
              <w:pStyle w:val="Normal"/>
              <w:spacing w:before="52" w:after="0"/>
              <w:ind w:left="89" w:right="0" w:hanging="0"/>
              <w:jc w:val="left"/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</w:pP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>B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eastAsia="Calibri" w:cs="Calibri" w:ascii="Calibri" w:hAnsi="Calibri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k A</w:t>
            </w: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>c</w:t>
            </w:r>
            <w:r>
              <w:rPr>
                <w:rFonts w:eastAsia="Calibri" w:cs="Calibri" w:ascii="Calibri" w:hAnsi="Calibri"/>
                <w:spacing w:val="-3"/>
                <w:w w:val="100"/>
                <w:sz w:val="20"/>
                <w:szCs w:val="20"/>
              </w:rPr>
              <w:t>c</w:t>
            </w: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>o</w:t>
            </w:r>
            <w:r>
              <w:rPr>
                <w:rFonts w:eastAsia="Calibri" w:cs="Calibri" w:ascii="Calibri" w:hAnsi="Calibri"/>
                <w:spacing w:val="1"/>
                <w:w w:val="100"/>
                <w:sz w:val="20"/>
                <w:szCs w:val="20"/>
              </w:rPr>
              <w:t>u</w:t>
            </w: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 xml:space="preserve">t </w:t>
            </w:r>
            <w:r>
              <w:rPr>
                <w:rFonts w:eastAsia="Calibri" w:cs="Calibri" w:ascii="Calibri" w:hAnsi="Calibri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>u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m</w:t>
            </w: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>b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er</w:t>
            </w:r>
          </w:p>
        </w:tc>
        <w:tc>
          <w:tcPr>
            <w:tcW w:w="681" w:type="dxa"/>
            <w:tcBorders>
              <w:top w:val="single" w:sz="10" w:space="0" w:color="000001"/>
              <w:left w:val="single" w:sz="8" w:space="0" w:color="000001"/>
              <w:bottom w:val="single" w:sz="10" w:space="0" w:color="000001"/>
              <w:insideH w:val="single" w:sz="10" w:space="0" w:color="000001"/>
              <w:right w:val="single" w:sz="8" w:space="0" w:color="000001"/>
              <w:insideV w:val="single" w:sz="8" w:space="0" w:color="000001"/>
            </w:tcBorders>
            <w:shd w:fill="auto" w:val="clear"/>
            <w:tcMar>
              <w:left w:w="-11" w:type="dxa"/>
            </w:tcMar>
          </w:tcPr>
          <w:p>
            <w:pPr>
              <w:pStyle w:val="Normal"/>
              <w:spacing w:before="52" w:after="0"/>
              <w:ind w:left="145" w:right="0" w:hanging="0"/>
              <w:jc w:val="left"/>
              <w:rPr>
                <w:rFonts w:eastAsia="Calibri" w:cs="Calibri" w:ascii="Calibri" w:hAnsi="Calibri"/>
                <w:b/>
                <w:spacing w:val="0"/>
                <w:w w:val="100"/>
                <w:sz w:val="20"/>
                <w:szCs w:val="20"/>
              </w:rPr>
            </w:pPr>
            <w:r>
              <w:rPr>
                <w:rFonts w:eastAsia="Calibri" w:cs="Calibri" w:ascii="Calibri" w:hAnsi="Calibri"/>
                <w:b/>
                <w:spacing w:val="-1"/>
                <w:w w:val="100"/>
                <w:sz w:val="20"/>
                <w:szCs w:val="20"/>
              </w:rPr>
              <w:t>I</w:t>
            </w:r>
            <w:r>
              <w:rPr>
                <w:rFonts w:eastAsia="Calibri" w:cs="Calibri" w:ascii="Calibri" w:hAnsi="Calibri"/>
                <w:b/>
                <w:spacing w:val="0"/>
                <w:w w:val="100"/>
                <w:sz w:val="20"/>
                <w:szCs w:val="20"/>
              </w:rPr>
              <w:t>CICI</w:t>
            </w:r>
          </w:p>
        </w:tc>
        <w:tc>
          <w:tcPr>
            <w:tcW w:w="2332" w:type="dxa"/>
            <w:gridSpan w:val="2"/>
            <w:tcBorders>
              <w:top w:val="single" w:sz="10" w:space="0" w:color="000001"/>
              <w:left w:val="single" w:sz="8" w:space="0" w:color="000001"/>
              <w:bottom w:val="single" w:sz="10" w:space="0" w:color="000001"/>
              <w:insideH w:val="single" w:sz="10" w:space="0" w:color="000001"/>
              <w:right w:val="single" w:sz="8" w:space="0" w:color="000001"/>
              <w:insideV w:val="single" w:sz="8" w:space="0" w:color="000001"/>
            </w:tcBorders>
            <w:shd w:fill="auto" w:val="clear"/>
            <w:tcMar>
              <w:left w:w="-11" w:type="dxa"/>
            </w:tcMar>
          </w:tcPr>
          <w:p>
            <w:pPr>
              <w:pStyle w:val="Normal"/>
              <w:spacing w:before="52" w:after="0"/>
              <w:ind w:left="452" w:right="0" w:hanging="0"/>
              <w:jc w:val="left"/>
              <w:rPr>
                <w:rFonts w:eastAsia="Calibri" w:cs="Calibri" w:ascii="Calibri" w:hAnsi="Calibri"/>
                <w:b/>
                <w:spacing w:val="0"/>
                <w:w w:val="100"/>
                <w:sz w:val="20"/>
                <w:szCs w:val="20"/>
              </w:rPr>
            </w:pPr>
            <w:r>
              <w:rPr>
                <w:rFonts w:eastAsia="Calibri" w:cs="Calibri" w:ascii="Calibri" w:hAnsi="Calibri"/>
                <w:b/>
                <w:spacing w:val="0"/>
                <w:w w:val="100"/>
                <w:sz w:val="20"/>
                <w:szCs w:val="20"/>
              </w:rPr>
              <w:t>3</w:t>
            </w:r>
            <w:r>
              <w:rPr>
                <w:rFonts w:eastAsia="Calibri" w:cs="Calibri" w:ascii="Calibri" w:hAnsi="Calibri"/>
                <w:b/>
                <w:spacing w:val="-1"/>
                <w:w w:val="100"/>
                <w:sz w:val="20"/>
                <w:szCs w:val="20"/>
              </w:rPr>
              <w:t>3</w:t>
            </w:r>
            <w:r>
              <w:rPr>
                <w:rFonts w:eastAsia="Calibri" w:cs="Calibri" w:ascii="Calibri" w:hAnsi="Calibri"/>
                <w:b/>
                <w:spacing w:val="0"/>
                <w:w w:val="100"/>
                <w:sz w:val="20"/>
                <w:szCs w:val="20"/>
              </w:rPr>
              <w:t>44</w:t>
            </w:r>
            <w:r>
              <w:rPr>
                <w:rFonts w:eastAsia="Calibri" w:cs="Calibri" w:ascii="Calibri" w:hAnsi="Calibri"/>
                <w:b/>
                <w:spacing w:val="-1"/>
                <w:w w:val="100"/>
                <w:sz w:val="20"/>
                <w:szCs w:val="20"/>
              </w:rPr>
              <w:t>2</w:t>
            </w:r>
            <w:r>
              <w:rPr>
                <w:rFonts w:eastAsia="Calibri" w:cs="Calibri" w:ascii="Calibri" w:hAnsi="Calibri"/>
                <w:b/>
                <w:spacing w:val="0"/>
                <w:w w:val="100"/>
                <w:sz w:val="20"/>
                <w:szCs w:val="20"/>
              </w:rPr>
              <w:t>20</w:t>
            </w:r>
            <w:r>
              <w:rPr>
                <w:rFonts w:eastAsia="Calibri" w:cs="Calibri" w:ascii="Calibri" w:hAnsi="Calibri"/>
                <w:b/>
                <w:spacing w:val="-1"/>
                <w:w w:val="100"/>
                <w:sz w:val="20"/>
                <w:szCs w:val="20"/>
              </w:rPr>
              <w:t>0</w:t>
            </w:r>
            <w:r>
              <w:rPr>
                <w:rFonts w:eastAsia="Calibri" w:cs="Calibri" w:ascii="Calibri" w:hAnsi="Calibri"/>
                <w:b/>
                <w:spacing w:val="0"/>
                <w:w w:val="100"/>
                <w:sz w:val="20"/>
                <w:szCs w:val="20"/>
              </w:rPr>
              <w:t>10</w:t>
            </w:r>
            <w:r>
              <w:rPr>
                <w:rFonts w:eastAsia="Calibri" w:cs="Calibri" w:ascii="Calibri" w:hAnsi="Calibri"/>
                <w:b/>
                <w:spacing w:val="-1"/>
                <w:w w:val="100"/>
                <w:sz w:val="20"/>
                <w:szCs w:val="20"/>
              </w:rPr>
              <w:t>7</w:t>
            </w:r>
            <w:r>
              <w:rPr>
                <w:rFonts w:eastAsia="Calibri" w:cs="Calibri" w:ascii="Calibri" w:hAnsi="Calibri"/>
                <w:b/>
                <w:spacing w:val="0"/>
                <w:w w:val="100"/>
                <w:sz w:val="20"/>
                <w:szCs w:val="20"/>
              </w:rPr>
              <w:t>643</w:t>
            </w:r>
          </w:p>
        </w:tc>
      </w:tr>
      <w:tr>
        <w:trPr>
          <w:trHeight w:val="374" w:hRule="exact"/>
          <w:cantSplit w:val="false"/>
        </w:trPr>
        <w:tc>
          <w:tcPr>
            <w:tcW w:w="2691" w:type="dxa"/>
            <w:gridSpan w:val="2"/>
            <w:tcBorders>
              <w:top w:val="single" w:sz="10" w:space="0" w:color="000001"/>
              <w:left w:val="single" w:sz="8" w:space="0" w:color="000001"/>
              <w:bottom w:val="single" w:sz="10" w:space="0" w:color="000001"/>
              <w:insideH w:val="single" w:sz="10" w:space="0" w:color="000001"/>
              <w:right w:val="single" w:sz="8" w:space="0" w:color="000001"/>
              <w:insideV w:val="single" w:sz="8" w:space="0" w:color="000001"/>
            </w:tcBorders>
            <w:shd w:fill="CCCCFF" w:val="clear"/>
            <w:tcMar>
              <w:left w:w="-11" w:type="dxa"/>
            </w:tcMar>
          </w:tcPr>
          <w:p>
            <w:pPr>
              <w:pStyle w:val="Normal"/>
              <w:spacing w:before="53" w:after="0"/>
              <w:ind w:left="787" w:right="0" w:hanging="0"/>
              <w:jc w:val="left"/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</w:pP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Em</w:t>
            </w: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>p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l</w:t>
            </w:r>
            <w:r>
              <w:rPr>
                <w:rFonts w:eastAsia="Calibri" w:cs="Calibri" w:ascii="Calibri" w:hAnsi="Calibri"/>
                <w:spacing w:val="-2"/>
                <w:w w:val="100"/>
                <w:sz w:val="20"/>
                <w:szCs w:val="20"/>
              </w:rPr>
              <w:t>o</w:t>
            </w:r>
            <w:r>
              <w:rPr>
                <w:rFonts w:eastAsia="Calibri" w:cs="Calibri" w:ascii="Calibri" w:hAnsi="Calibri"/>
                <w:spacing w:val="-3"/>
                <w:w w:val="100"/>
                <w:sz w:val="20"/>
                <w:szCs w:val="20"/>
              </w:rPr>
              <w:t>y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ee</w:t>
            </w:r>
            <w:r>
              <w:rPr>
                <w:rFonts w:eastAsia="Calibri" w:cs="Calibri" w:ascii="Calibri" w:hAnsi="Calibri"/>
                <w:spacing w:val="1"/>
                <w:w w:val="100"/>
                <w:sz w:val="20"/>
                <w:szCs w:val="20"/>
              </w:rPr>
              <w:t xml:space="preserve"> </w:t>
            </w: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o</w:t>
            </w:r>
          </w:p>
        </w:tc>
        <w:tc>
          <w:tcPr>
            <w:tcW w:w="2220" w:type="dxa"/>
            <w:gridSpan w:val="2"/>
            <w:tcBorders>
              <w:top w:val="single" w:sz="10" w:space="0" w:color="000001"/>
              <w:left w:val="single" w:sz="8" w:space="0" w:color="000001"/>
              <w:bottom w:val="single" w:sz="10" w:space="0" w:color="000001"/>
              <w:insideH w:val="single" w:sz="10" w:space="0" w:color="000001"/>
              <w:right w:val="single" w:sz="8" w:space="0" w:color="000001"/>
              <w:insideV w:val="single" w:sz="8" w:space="0" w:color="000001"/>
            </w:tcBorders>
            <w:shd w:fill="auto" w:val="clear"/>
            <w:tcMar>
              <w:left w:w="-11" w:type="dxa"/>
            </w:tcMar>
          </w:tcPr>
          <w:p>
            <w:pPr>
              <w:pStyle w:val="Normal"/>
              <w:spacing w:before="53" w:after="0"/>
              <w:ind w:left="754" w:right="753" w:hanging="0"/>
              <w:jc w:val="center"/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</w:pPr>
            <w:r>
              <w:rPr>
                <w:rFonts w:eastAsia="Calibri" w:cs="Calibri" w:ascii="Calibri" w:hAnsi="Calibri"/>
                <w:spacing w:val="-2"/>
                <w:w w:val="100"/>
                <w:sz w:val="20"/>
                <w:szCs w:val="20"/>
              </w:rPr>
              <w:t>A</w:t>
            </w: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>C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T1</w:t>
            </w: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>3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3</w:t>
            </w:r>
          </w:p>
        </w:tc>
        <w:tc>
          <w:tcPr>
            <w:tcW w:w="2020" w:type="dxa"/>
            <w:gridSpan w:val="3"/>
            <w:tcBorders>
              <w:top w:val="single" w:sz="10" w:space="0" w:color="000001"/>
              <w:left w:val="single" w:sz="8" w:space="0" w:color="000001"/>
              <w:bottom w:val="single" w:sz="10" w:space="0" w:color="000001"/>
              <w:insideH w:val="single" w:sz="10" w:space="0" w:color="000001"/>
              <w:right w:val="single" w:sz="8" w:space="0" w:color="000001"/>
              <w:insideV w:val="single" w:sz="8" w:space="0" w:color="000001"/>
            </w:tcBorders>
            <w:shd w:fill="CCCCFF" w:val="clear"/>
            <w:tcMar>
              <w:left w:w="-11" w:type="dxa"/>
            </w:tcMar>
          </w:tcPr>
          <w:p>
            <w:pPr>
              <w:pStyle w:val="Normal"/>
              <w:spacing w:before="53" w:after="0"/>
              <w:ind w:left="714" w:right="712" w:hanging="0"/>
              <w:jc w:val="center"/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</w:pP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>P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F</w:t>
            </w:r>
            <w:r>
              <w:rPr>
                <w:rFonts w:eastAsia="Calibri" w:cs="Calibri" w:ascii="Calibri" w:hAnsi="Calibri"/>
                <w:spacing w:val="1"/>
                <w:w w:val="100"/>
                <w:sz w:val="20"/>
                <w:szCs w:val="20"/>
              </w:rPr>
              <w:t xml:space="preserve"> N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O</w:t>
            </w:r>
          </w:p>
        </w:tc>
        <w:tc>
          <w:tcPr>
            <w:tcW w:w="3013" w:type="dxa"/>
            <w:gridSpan w:val="3"/>
            <w:tcBorders>
              <w:top w:val="single" w:sz="10" w:space="0" w:color="000001"/>
              <w:left w:val="single" w:sz="8" w:space="0" w:color="000001"/>
              <w:bottom w:val="single" w:sz="10" w:space="0" w:color="000001"/>
              <w:insideH w:val="single" w:sz="10" w:space="0" w:color="000001"/>
              <w:right w:val="single" w:sz="8" w:space="0" w:color="000001"/>
              <w:insideV w:val="single" w:sz="8" w:space="0" w:color="000001"/>
            </w:tcBorders>
            <w:shd w:fill="auto" w:val="clear"/>
            <w:tcMar>
              <w:left w:w="-11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74" w:hRule="exact"/>
          <w:cantSplit w:val="false"/>
        </w:trPr>
        <w:tc>
          <w:tcPr>
            <w:tcW w:w="2691" w:type="dxa"/>
            <w:gridSpan w:val="2"/>
            <w:tcBorders>
              <w:top w:val="single" w:sz="10" w:space="0" w:color="000001"/>
              <w:left w:val="single" w:sz="8" w:space="0" w:color="000001"/>
              <w:bottom w:val="single" w:sz="10" w:space="0" w:color="000001"/>
              <w:insideH w:val="single" w:sz="10" w:space="0" w:color="000001"/>
              <w:right w:val="single" w:sz="8" w:space="0" w:color="000001"/>
              <w:insideV w:val="single" w:sz="8" w:space="0" w:color="000001"/>
            </w:tcBorders>
            <w:shd w:fill="CCCCFF" w:val="clear"/>
            <w:tcMar>
              <w:left w:w="-11" w:type="dxa"/>
            </w:tcMar>
          </w:tcPr>
          <w:p>
            <w:pPr>
              <w:pStyle w:val="Normal"/>
              <w:spacing w:before="53" w:after="0"/>
              <w:ind w:left="831" w:right="0" w:hanging="0"/>
              <w:jc w:val="left"/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</w:pP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>p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ar</w:t>
            </w:r>
            <w:r>
              <w:rPr>
                <w:rFonts w:eastAsia="Calibri" w:cs="Calibri" w:ascii="Calibri" w:hAnsi="Calibri"/>
                <w:spacing w:val="1"/>
                <w:w w:val="100"/>
                <w:sz w:val="20"/>
                <w:szCs w:val="20"/>
              </w:rPr>
              <w:t>t</w:t>
            </w:r>
            <w:r>
              <w:rPr>
                <w:rFonts w:eastAsia="Calibri" w:cs="Calibri" w:ascii="Calibri" w:hAnsi="Calibri"/>
                <w:spacing w:val="-2"/>
                <w:w w:val="100"/>
                <w:sz w:val="20"/>
                <w:szCs w:val="20"/>
              </w:rPr>
              <w:t>m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t</w:t>
            </w:r>
          </w:p>
        </w:tc>
        <w:tc>
          <w:tcPr>
            <w:tcW w:w="2220" w:type="dxa"/>
            <w:gridSpan w:val="2"/>
            <w:tcBorders>
              <w:top w:val="single" w:sz="10" w:space="0" w:color="000001"/>
              <w:left w:val="single" w:sz="8" w:space="0" w:color="000001"/>
              <w:bottom w:val="single" w:sz="10" w:space="0" w:color="000001"/>
              <w:insideH w:val="single" w:sz="10" w:space="0" w:color="000001"/>
              <w:right w:val="single" w:sz="8" w:space="0" w:color="000001"/>
              <w:insideV w:val="single" w:sz="8" w:space="0" w:color="000001"/>
            </w:tcBorders>
            <w:shd w:fill="auto" w:val="clear"/>
            <w:tcMar>
              <w:left w:w="-11" w:type="dxa"/>
            </w:tcMar>
          </w:tcPr>
          <w:p>
            <w:pPr>
              <w:pStyle w:val="Normal"/>
              <w:spacing w:before="53" w:after="0"/>
              <w:ind w:left="992" w:right="989" w:hanging="0"/>
              <w:jc w:val="center"/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</w:pP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IT</w:t>
            </w:r>
          </w:p>
        </w:tc>
        <w:tc>
          <w:tcPr>
            <w:tcW w:w="2020" w:type="dxa"/>
            <w:gridSpan w:val="3"/>
            <w:tcBorders>
              <w:top w:val="single" w:sz="10" w:space="0" w:color="000001"/>
              <w:left w:val="single" w:sz="8" w:space="0" w:color="000001"/>
              <w:bottom w:val="single" w:sz="10" w:space="0" w:color="000001"/>
              <w:insideH w:val="single" w:sz="10" w:space="0" w:color="000001"/>
              <w:right w:val="single" w:sz="8" w:space="0" w:color="000001"/>
              <w:insideV w:val="single" w:sz="8" w:space="0" w:color="000001"/>
            </w:tcBorders>
            <w:shd w:fill="CCCCFF" w:val="clear"/>
            <w:tcMar>
              <w:left w:w="-11" w:type="dxa"/>
            </w:tcMar>
          </w:tcPr>
          <w:p>
            <w:pPr>
              <w:pStyle w:val="Normal"/>
              <w:spacing w:before="53" w:after="0"/>
              <w:ind w:left="694" w:right="688" w:hanging="0"/>
              <w:jc w:val="center"/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</w:pPr>
            <w:r>
              <w:rPr>
                <w:rFonts w:eastAsia="Calibri" w:cs="Calibri" w:ascii="Calibri" w:hAnsi="Calibri"/>
                <w:spacing w:val="-2"/>
                <w:w w:val="100"/>
                <w:sz w:val="20"/>
                <w:szCs w:val="20"/>
              </w:rPr>
              <w:t>E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 xml:space="preserve">SI </w:t>
            </w:r>
            <w:r>
              <w:rPr>
                <w:rFonts w:eastAsia="Calibri" w:cs="Calibri" w:ascii="Calibri" w:hAnsi="Calibri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O</w:t>
            </w:r>
          </w:p>
        </w:tc>
        <w:tc>
          <w:tcPr>
            <w:tcW w:w="3013" w:type="dxa"/>
            <w:gridSpan w:val="3"/>
            <w:tcBorders>
              <w:top w:val="single" w:sz="10" w:space="0" w:color="000001"/>
              <w:left w:val="single" w:sz="8" w:space="0" w:color="000001"/>
              <w:bottom w:val="single" w:sz="10" w:space="0" w:color="000001"/>
              <w:insideH w:val="single" w:sz="10" w:space="0" w:color="000001"/>
              <w:right w:val="single" w:sz="8" w:space="0" w:color="000001"/>
              <w:insideV w:val="single" w:sz="8" w:space="0" w:color="000001"/>
            </w:tcBorders>
            <w:shd w:fill="auto" w:val="clear"/>
            <w:tcMar>
              <w:left w:w="-11" w:type="dxa"/>
            </w:tcMar>
          </w:tcPr>
          <w:p>
            <w:pPr>
              <w:pStyle w:val="Normal"/>
              <w:spacing w:before="65" w:after="0"/>
              <w:ind w:left="937" w:right="0" w:hanging="0"/>
              <w:jc w:val="left"/>
              <w:rPr>
                <w:rFonts w:eastAsia="Arial" w:cs="Arial" w:ascii="Arial" w:hAnsi="Arial"/>
                <w:b/>
                <w:spacing w:val="0"/>
                <w:w w:val="103"/>
                <w:sz w:val="19"/>
                <w:szCs w:val="19"/>
              </w:rPr>
            </w:pPr>
            <w:r>
              <w:rPr>
                <w:rFonts w:eastAsia="Arial" w:cs="Arial" w:ascii="Arial" w:hAnsi="Arial"/>
                <w:b/>
                <w:spacing w:val="-1"/>
                <w:w w:val="103"/>
                <w:sz w:val="19"/>
                <w:szCs w:val="19"/>
              </w:rPr>
              <w:t>5</w:t>
            </w:r>
            <w:r>
              <w:rPr>
                <w:rFonts w:eastAsia="Arial" w:cs="Arial" w:ascii="Arial" w:hAnsi="Arial"/>
                <w:b/>
                <w:spacing w:val="1"/>
                <w:w w:val="103"/>
                <w:sz w:val="19"/>
                <w:szCs w:val="19"/>
              </w:rPr>
              <w:t>2</w:t>
            </w:r>
            <w:r>
              <w:rPr>
                <w:rFonts w:eastAsia="Arial" w:cs="Arial" w:ascii="Arial" w:hAnsi="Arial"/>
                <w:b/>
                <w:spacing w:val="-1"/>
                <w:w w:val="103"/>
                <w:sz w:val="19"/>
                <w:szCs w:val="19"/>
              </w:rPr>
              <w:t>109</w:t>
            </w:r>
            <w:r>
              <w:rPr>
                <w:rFonts w:eastAsia="Arial" w:cs="Arial" w:ascii="Arial" w:hAnsi="Arial"/>
                <w:b/>
                <w:spacing w:val="1"/>
                <w:w w:val="103"/>
                <w:sz w:val="19"/>
                <w:szCs w:val="19"/>
              </w:rPr>
              <w:t>7</w:t>
            </w:r>
            <w:r>
              <w:rPr>
                <w:rFonts w:eastAsia="Arial" w:cs="Arial" w:ascii="Arial" w:hAnsi="Arial"/>
                <w:b/>
                <w:spacing w:val="-1"/>
                <w:w w:val="103"/>
                <w:sz w:val="19"/>
                <w:szCs w:val="19"/>
              </w:rPr>
              <w:t>852</w:t>
            </w:r>
            <w:r>
              <w:rPr>
                <w:rFonts w:eastAsia="Arial" w:cs="Arial" w:ascii="Arial" w:hAnsi="Arial"/>
                <w:b/>
                <w:spacing w:val="0"/>
                <w:w w:val="103"/>
                <w:sz w:val="19"/>
                <w:szCs w:val="19"/>
              </w:rPr>
              <w:t>2</w:t>
            </w:r>
          </w:p>
        </w:tc>
      </w:tr>
      <w:tr>
        <w:trPr>
          <w:trHeight w:val="374" w:hRule="exact"/>
          <w:cantSplit w:val="false"/>
        </w:trPr>
        <w:tc>
          <w:tcPr>
            <w:tcW w:w="2691" w:type="dxa"/>
            <w:gridSpan w:val="2"/>
            <w:tcBorders>
              <w:top w:val="single" w:sz="10" w:space="0" w:color="000001"/>
              <w:left w:val="single" w:sz="8" w:space="0" w:color="000001"/>
              <w:bottom w:val="single" w:sz="10" w:space="0" w:color="000001"/>
              <w:insideH w:val="single" w:sz="10" w:space="0" w:color="000001"/>
              <w:right w:val="single" w:sz="8" w:space="0" w:color="000001"/>
              <w:insideV w:val="single" w:sz="8" w:space="0" w:color="000001"/>
            </w:tcBorders>
            <w:shd w:fill="CCCCFF" w:val="clear"/>
            <w:tcMar>
              <w:left w:w="-11" w:type="dxa"/>
            </w:tcMar>
          </w:tcPr>
          <w:p>
            <w:pPr>
              <w:pStyle w:val="Normal"/>
              <w:spacing w:before="53" w:after="0"/>
              <w:ind w:left="845" w:right="0" w:hanging="0"/>
              <w:jc w:val="left"/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</w:pPr>
            <w:r>
              <w:rPr>
                <w:rFonts w:eastAsia="Calibri" w:cs="Calibri" w:ascii="Calibri" w:hAnsi="Calibri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esi</w:t>
            </w:r>
            <w:r>
              <w:rPr>
                <w:rFonts w:eastAsia="Calibri" w:cs="Calibri" w:ascii="Calibri" w:hAnsi="Calibri"/>
                <w:spacing w:val="-2"/>
                <w:w w:val="100"/>
                <w:sz w:val="20"/>
                <w:szCs w:val="20"/>
              </w:rPr>
              <w:t>g</w:t>
            </w:r>
            <w:r>
              <w:rPr>
                <w:rFonts w:eastAsia="Calibri" w:cs="Calibri" w:ascii="Calibri" w:hAnsi="Calibri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eastAsia="Calibri" w:cs="Calibri" w:ascii="Calibri" w:hAnsi="Calibri"/>
                <w:spacing w:val="-2"/>
                <w:w w:val="100"/>
                <w:sz w:val="20"/>
                <w:szCs w:val="20"/>
              </w:rPr>
              <w:t>a</w:t>
            </w:r>
            <w:r>
              <w:rPr>
                <w:rFonts w:eastAsia="Calibri" w:cs="Calibri" w:ascii="Calibri" w:hAnsi="Calibri"/>
                <w:spacing w:val="1"/>
                <w:w w:val="100"/>
                <w:sz w:val="20"/>
                <w:szCs w:val="20"/>
              </w:rPr>
              <w:t>t</w:t>
            </w:r>
            <w:r>
              <w:rPr>
                <w:rFonts w:eastAsia="Calibri" w:cs="Calibri" w:ascii="Calibri" w:hAnsi="Calibri"/>
                <w:spacing w:val="-2"/>
                <w:w w:val="100"/>
                <w:sz w:val="20"/>
                <w:szCs w:val="20"/>
              </w:rPr>
              <w:t>i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on</w:t>
            </w:r>
          </w:p>
        </w:tc>
        <w:tc>
          <w:tcPr>
            <w:tcW w:w="2220" w:type="dxa"/>
            <w:gridSpan w:val="2"/>
            <w:tcBorders>
              <w:top w:val="single" w:sz="10" w:space="0" w:color="000001"/>
              <w:left w:val="single" w:sz="8" w:space="0" w:color="000001"/>
              <w:bottom w:val="single" w:sz="10" w:space="0" w:color="000001"/>
              <w:insideH w:val="single" w:sz="10" w:space="0" w:color="000001"/>
              <w:right w:val="single" w:sz="8" w:space="0" w:color="000001"/>
              <w:insideV w:val="single" w:sz="8" w:space="0" w:color="000001"/>
            </w:tcBorders>
            <w:shd w:fill="auto" w:val="clear"/>
            <w:tcMar>
              <w:left w:w="-11" w:type="dxa"/>
            </w:tcMar>
          </w:tcPr>
          <w:p>
            <w:pPr>
              <w:pStyle w:val="Normal"/>
              <w:spacing w:before="53" w:after="0"/>
              <w:ind w:left="389" w:right="0" w:hanging="0"/>
              <w:jc w:val="left"/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</w:pPr>
            <w:r>
              <w:rPr>
                <w:rFonts w:eastAsia="Calibri" w:cs="Calibri" w:ascii="Calibri" w:hAnsi="Calibri"/>
                <w:spacing w:val="-2"/>
                <w:w w:val="100"/>
                <w:sz w:val="20"/>
                <w:szCs w:val="20"/>
              </w:rPr>
              <w:t>J</w:t>
            </w:r>
            <w:r>
              <w:rPr>
                <w:rFonts w:eastAsia="Calibri" w:cs="Calibri" w:ascii="Calibri" w:hAnsi="Calibri"/>
                <w:spacing w:val="-20"/>
                <w:w w:val="100"/>
                <w:sz w:val="20"/>
                <w:szCs w:val="20"/>
              </w:rPr>
              <w:t>r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. UK IT</w:t>
            </w: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 xml:space="preserve"> </w:t>
            </w:r>
            <w:r>
              <w:rPr>
                <w:rFonts w:eastAsia="Calibri" w:cs="Calibri" w:ascii="Calibri" w:hAnsi="Calibri"/>
                <w:spacing w:val="-5"/>
                <w:w w:val="100"/>
                <w:sz w:val="20"/>
                <w:szCs w:val="20"/>
              </w:rPr>
              <w:t>R</w:t>
            </w:r>
            <w:r>
              <w:rPr>
                <w:rFonts w:eastAsia="Calibri" w:cs="Calibri" w:ascii="Calibri" w:hAnsi="Calibri"/>
                <w:spacing w:val="2"/>
                <w:w w:val="100"/>
                <w:sz w:val="20"/>
                <w:szCs w:val="20"/>
              </w:rPr>
              <w:t>e</w:t>
            </w: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>c</w:t>
            </w:r>
            <w:r>
              <w:rPr>
                <w:rFonts w:eastAsia="Calibri" w:cs="Calibri" w:ascii="Calibri" w:hAnsi="Calibri"/>
                <w:spacing w:val="-2"/>
                <w:w w:val="100"/>
                <w:sz w:val="20"/>
                <w:szCs w:val="20"/>
              </w:rPr>
              <w:t>r</w:t>
            </w:r>
            <w:r>
              <w:rPr>
                <w:rFonts w:eastAsia="Calibri" w:cs="Calibri" w:ascii="Calibri" w:hAnsi="Calibri"/>
                <w:spacing w:val="1"/>
                <w:w w:val="100"/>
                <w:sz w:val="20"/>
                <w:szCs w:val="20"/>
              </w:rPr>
              <w:t>u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eastAsia="Calibri" w:cs="Calibri" w:ascii="Calibri" w:hAnsi="Calibri"/>
                <w:spacing w:val="-3"/>
                <w:w w:val="100"/>
                <w:sz w:val="20"/>
                <w:szCs w:val="20"/>
              </w:rPr>
              <w:t>t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er</w:t>
            </w:r>
          </w:p>
        </w:tc>
        <w:tc>
          <w:tcPr>
            <w:tcW w:w="2020" w:type="dxa"/>
            <w:gridSpan w:val="3"/>
            <w:tcBorders>
              <w:top w:val="single" w:sz="10" w:space="0" w:color="000001"/>
              <w:left w:val="single" w:sz="8" w:space="0" w:color="000001"/>
              <w:bottom w:val="single" w:sz="10" w:space="0" w:color="000001"/>
              <w:insideH w:val="single" w:sz="10" w:space="0" w:color="000001"/>
              <w:right w:val="single" w:sz="8" w:space="0" w:color="000001"/>
              <w:insideV w:val="single" w:sz="8" w:space="0" w:color="000001"/>
            </w:tcBorders>
            <w:shd w:fill="CCCCFF" w:val="clear"/>
            <w:tcMar>
              <w:left w:w="-11" w:type="dxa"/>
            </w:tcMar>
          </w:tcPr>
          <w:p>
            <w:pPr>
              <w:pStyle w:val="Normal"/>
              <w:spacing w:before="53" w:after="0"/>
              <w:ind w:left="646" w:right="642" w:hanging="0"/>
              <w:jc w:val="center"/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</w:pPr>
            <w:r>
              <w:rPr>
                <w:rFonts w:eastAsia="Calibri" w:cs="Calibri" w:ascii="Calibri" w:hAnsi="Calibri"/>
                <w:spacing w:val="-13"/>
                <w:w w:val="100"/>
                <w:sz w:val="20"/>
                <w:szCs w:val="20"/>
              </w:rPr>
              <w:t>P</w:t>
            </w:r>
            <w:r>
              <w:rPr>
                <w:rFonts w:eastAsia="Calibri" w:cs="Calibri" w:ascii="Calibri" w:hAnsi="Calibri"/>
                <w:spacing w:val="-2"/>
                <w:w w:val="100"/>
                <w:sz w:val="20"/>
                <w:szCs w:val="20"/>
              </w:rPr>
              <w:t>A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N</w:t>
            </w:r>
            <w:r>
              <w:rPr>
                <w:rFonts w:eastAsia="Calibri" w:cs="Calibri" w:ascii="Calibri" w:hAnsi="Calibri"/>
                <w:spacing w:val="1"/>
                <w:w w:val="100"/>
                <w:sz w:val="20"/>
                <w:szCs w:val="20"/>
              </w:rPr>
              <w:t xml:space="preserve"> </w:t>
            </w: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O</w:t>
            </w:r>
          </w:p>
        </w:tc>
        <w:tc>
          <w:tcPr>
            <w:tcW w:w="3013" w:type="dxa"/>
            <w:gridSpan w:val="3"/>
            <w:tcBorders>
              <w:top w:val="single" w:sz="10" w:space="0" w:color="000001"/>
              <w:left w:val="single" w:sz="8" w:space="0" w:color="000001"/>
              <w:bottom w:val="single" w:sz="10" w:space="0" w:color="000001"/>
              <w:insideH w:val="single" w:sz="10" w:space="0" w:color="000001"/>
              <w:right w:val="single" w:sz="8" w:space="0" w:color="000001"/>
              <w:insideV w:val="single" w:sz="8" w:space="0" w:color="000001"/>
            </w:tcBorders>
            <w:shd w:fill="auto" w:val="clear"/>
            <w:tcMar>
              <w:left w:w="-11" w:type="dxa"/>
            </w:tcMar>
          </w:tcPr>
          <w:p>
            <w:pPr>
              <w:pStyle w:val="Normal"/>
              <w:spacing w:before="53" w:after="0"/>
              <w:ind w:left="963" w:right="0" w:hanging="0"/>
              <w:jc w:val="left"/>
              <w:rPr>
                <w:rFonts w:eastAsia="Calibri" w:cs="Calibri" w:ascii="Calibri" w:hAnsi="Calibri"/>
                <w:b/>
                <w:spacing w:val="0"/>
                <w:w w:val="100"/>
                <w:sz w:val="20"/>
                <w:szCs w:val="20"/>
              </w:rPr>
            </w:pPr>
            <w:r>
              <w:rPr>
                <w:rFonts w:eastAsia="Calibri" w:cs="Calibri" w:ascii="Calibri" w:hAnsi="Calibri"/>
                <w:b/>
                <w:spacing w:val="-11"/>
                <w:w w:val="100"/>
                <w:sz w:val="20"/>
                <w:szCs w:val="20"/>
              </w:rPr>
              <w:t>A</w:t>
            </w:r>
            <w:r>
              <w:rPr>
                <w:rFonts w:eastAsia="Calibri" w:cs="Calibri" w:ascii="Calibri" w:hAnsi="Calibri"/>
                <w:b/>
                <w:spacing w:val="-4"/>
                <w:w w:val="100"/>
                <w:sz w:val="20"/>
                <w:szCs w:val="20"/>
              </w:rPr>
              <w:t>V</w:t>
            </w:r>
            <w:r>
              <w:rPr>
                <w:rFonts w:eastAsia="Calibri" w:cs="Calibri" w:ascii="Calibri" w:hAnsi="Calibri"/>
                <w:b/>
                <w:spacing w:val="1"/>
                <w:w w:val="100"/>
                <w:sz w:val="20"/>
                <w:szCs w:val="20"/>
              </w:rPr>
              <w:t>O</w:t>
            </w:r>
            <w:r>
              <w:rPr>
                <w:rFonts w:eastAsia="Calibri" w:cs="Calibri" w:ascii="Calibri" w:hAnsi="Calibri"/>
                <w:b/>
                <w:spacing w:val="0"/>
                <w:w w:val="100"/>
                <w:sz w:val="20"/>
                <w:szCs w:val="20"/>
              </w:rPr>
              <w:t>PC0</w:t>
            </w:r>
            <w:r>
              <w:rPr>
                <w:rFonts w:eastAsia="Calibri" w:cs="Calibri" w:ascii="Calibri" w:hAnsi="Calibri"/>
                <w:b/>
                <w:spacing w:val="-1"/>
                <w:w w:val="100"/>
                <w:sz w:val="20"/>
                <w:szCs w:val="20"/>
              </w:rPr>
              <w:t>2</w:t>
            </w:r>
            <w:r>
              <w:rPr>
                <w:rFonts w:eastAsia="Calibri" w:cs="Calibri" w:ascii="Calibri" w:hAnsi="Calibri"/>
                <w:b/>
                <w:spacing w:val="0"/>
                <w:w w:val="100"/>
                <w:sz w:val="20"/>
                <w:szCs w:val="20"/>
              </w:rPr>
              <w:t>11E</w:t>
            </w:r>
          </w:p>
        </w:tc>
      </w:tr>
      <w:tr>
        <w:trPr>
          <w:trHeight w:val="386" w:hRule="exact"/>
          <w:cantSplit w:val="false"/>
        </w:trPr>
        <w:tc>
          <w:tcPr>
            <w:tcW w:w="2691" w:type="dxa"/>
            <w:gridSpan w:val="2"/>
            <w:tcBorders>
              <w:top w:val="single" w:sz="10" w:space="0" w:color="000001"/>
              <w:left w:val="single" w:sz="8" w:space="0" w:color="000001"/>
              <w:bottom w:val="single" w:sz="10" w:space="0" w:color="000001"/>
              <w:insideH w:val="single" w:sz="10" w:space="0" w:color="000001"/>
              <w:right w:val="single" w:sz="8" w:space="0" w:color="000001"/>
              <w:insideV w:val="single" w:sz="8" w:space="0" w:color="000001"/>
            </w:tcBorders>
            <w:shd w:fill="CCCCFF" w:val="clear"/>
            <w:tcMar>
              <w:left w:w="-11" w:type="dxa"/>
            </w:tcMar>
          </w:tcPr>
          <w:p>
            <w:pPr>
              <w:pStyle w:val="Normal"/>
              <w:spacing w:before="59" w:after="0"/>
              <w:ind w:left="831" w:right="0" w:hanging="0"/>
              <w:jc w:val="left"/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</w:pP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Jo</w:t>
            </w:r>
            <w:r>
              <w:rPr>
                <w:rFonts w:eastAsia="Calibri" w:cs="Calibri" w:ascii="Calibri" w:hAnsi="Calibri"/>
                <w:spacing w:val="-2"/>
                <w:w w:val="100"/>
                <w:sz w:val="20"/>
                <w:szCs w:val="20"/>
              </w:rPr>
              <w:t>i</w:t>
            </w:r>
            <w:r>
              <w:rPr>
                <w:rFonts w:eastAsia="Calibri" w:cs="Calibri" w:ascii="Calibri" w:hAnsi="Calibri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eastAsia="Calibri" w:cs="Calibri" w:ascii="Calibri" w:hAnsi="Calibri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g</w:t>
            </w: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 xml:space="preserve"> </w:t>
            </w:r>
            <w:r>
              <w:rPr>
                <w:rFonts w:eastAsia="Calibri" w:cs="Calibri" w:ascii="Calibri" w:hAnsi="Calibri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eastAsia="Calibri" w:cs="Calibri" w:ascii="Calibri" w:hAnsi="Calibri"/>
                <w:spacing w:val="-4"/>
                <w:w w:val="100"/>
                <w:sz w:val="20"/>
                <w:szCs w:val="20"/>
              </w:rPr>
              <w:t>a</w:t>
            </w: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>t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e</w:t>
            </w:r>
          </w:p>
        </w:tc>
        <w:tc>
          <w:tcPr>
            <w:tcW w:w="2220" w:type="dxa"/>
            <w:gridSpan w:val="2"/>
            <w:tcBorders>
              <w:top w:val="single" w:sz="10" w:space="0" w:color="000001"/>
              <w:left w:val="single" w:sz="8" w:space="0" w:color="000001"/>
              <w:bottom w:val="single" w:sz="10" w:space="0" w:color="000001"/>
              <w:insideH w:val="single" w:sz="10" w:space="0" w:color="000001"/>
              <w:right w:val="single" w:sz="8" w:space="0" w:color="000001"/>
              <w:insideV w:val="single" w:sz="8" w:space="0" w:color="000001"/>
            </w:tcBorders>
            <w:shd w:fill="auto" w:val="clear"/>
            <w:tcMar>
              <w:left w:w="-11" w:type="dxa"/>
            </w:tcMar>
          </w:tcPr>
          <w:p>
            <w:pPr>
              <w:pStyle w:val="Normal"/>
              <w:spacing w:before="59" w:after="0"/>
              <w:ind w:left="619" w:right="0" w:hanging="0"/>
              <w:jc w:val="left"/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</w:pP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2</w:t>
            </w: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>4</w:t>
            </w:r>
            <w:r>
              <w:rPr>
                <w:rFonts w:eastAsia="Calibri" w:cs="Calibri" w:ascii="Calibri" w:hAnsi="Calibri"/>
                <w:spacing w:val="1"/>
                <w:w w:val="100"/>
                <w:sz w:val="20"/>
                <w:szCs w:val="20"/>
              </w:rPr>
              <w:t>/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>6</w:t>
            </w:r>
            <w:r>
              <w:rPr>
                <w:rFonts w:eastAsia="Calibri" w:cs="Calibri" w:ascii="Calibri" w:hAnsi="Calibri"/>
                <w:spacing w:val="1"/>
                <w:w w:val="100"/>
                <w:sz w:val="20"/>
                <w:szCs w:val="20"/>
              </w:rPr>
              <w:t>/</w:t>
            </w: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>2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014</w:t>
            </w:r>
          </w:p>
        </w:tc>
        <w:tc>
          <w:tcPr>
            <w:tcW w:w="2020" w:type="dxa"/>
            <w:gridSpan w:val="3"/>
            <w:tcBorders>
              <w:top w:val="single" w:sz="10" w:space="0" w:color="000001"/>
              <w:left w:val="single" w:sz="8" w:space="0" w:color="000001"/>
              <w:bottom w:val="single" w:sz="10" w:space="0" w:color="000001"/>
              <w:insideH w:val="single" w:sz="10" w:space="0" w:color="000001"/>
              <w:right w:val="single" w:sz="8" w:space="0" w:color="000001"/>
              <w:insideV w:val="single" w:sz="8" w:space="0" w:color="000001"/>
            </w:tcBorders>
            <w:shd w:fill="CCCCFF" w:val="clear"/>
            <w:tcMar>
              <w:left w:w="-11" w:type="dxa"/>
            </w:tcMar>
          </w:tcPr>
          <w:p>
            <w:pPr>
              <w:pStyle w:val="Normal"/>
              <w:spacing w:before="59" w:after="0"/>
              <w:ind w:left="655" w:right="0" w:hanging="0"/>
              <w:jc w:val="left"/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</w:pP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Lo</w:t>
            </w:r>
            <w:r>
              <w:rPr>
                <w:rFonts w:eastAsia="Calibri" w:cs="Calibri" w:ascii="Calibri" w:hAnsi="Calibri"/>
                <w:spacing w:val="-3"/>
                <w:w w:val="100"/>
                <w:sz w:val="20"/>
                <w:szCs w:val="20"/>
              </w:rPr>
              <w:t>c</w:t>
            </w:r>
            <w:r>
              <w:rPr>
                <w:rFonts w:eastAsia="Calibri" w:cs="Calibri" w:ascii="Calibri" w:hAnsi="Calibri"/>
                <w:spacing w:val="-2"/>
                <w:w w:val="100"/>
                <w:sz w:val="20"/>
                <w:szCs w:val="20"/>
              </w:rPr>
              <w:t>a</w:t>
            </w: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>t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ion</w:t>
            </w:r>
          </w:p>
        </w:tc>
        <w:tc>
          <w:tcPr>
            <w:tcW w:w="3013" w:type="dxa"/>
            <w:gridSpan w:val="3"/>
            <w:tcBorders>
              <w:top w:val="single" w:sz="10" w:space="0" w:color="000001"/>
              <w:left w:val="single" w:sz="8" w:space="0" w:color="000001"/>
              <w:bottom w:val="single" w:sz="10" w:space="0" w:color="000001"/>
              <w:insideH w:val="single" w:sz="10" w:space="0" w:color="000001"/>
              <w:right w:val="single" w:sz="8" w:space="0" w:color="000001"/>
              <w:insideV w:val="single" w:sz="8" w:space="0" w:color="000001"/>
            </w:tcBorders>
            <w:shd w:fill="auto" w:val="clear"/>
            <w:tcMar>
              <w:left w:w="-11" w:type="dxa"/>
            </w:tcMar>
          </w:tcPr>
          <w:p>
            <w:pPr>
              <w:pStyle w:val="Normal"/>
              <w:spacing w:before="59" w:after="0"/>
              <w:ind w:left="1024" w:right="1014" w:hanging="0"/>
              <w:jc w:val="center"/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</w:pP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>H</w:t>
            </w:r>
            <w:r>
              <w:rPr>
                <w:rFonts w:eastAsia="Calibri" w:cs="Calibri" w:ascii="Calibri" w:hAnsi="Calibri"/>
                <w:spacing w:val="-3"/>
                <w:w w:val="100"/>
                <w:sz w:val="20"/>
                <w:szCs w:val="20"/>
              </w:rPr>
              <w:t>y</w:t>
            </w: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eastAsia="Calibri" w:cs="Calibri" w:ascii="Calibri" w:hAnsi="Calibri"/>
                <w:spacing w:val="-4"/>
                <w:w w:val="100"/>
                <w:sz w:val="20"/>
                <w:szCs w:val="20"/>
              </w:rPr>
              <w:t>r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eastAsia="Calibri" w:cs="Calibri" w:ascii="Calibri" w:hAnsi="Calibri"/>
                <w:spacing w:val="1"/>
                <w:w w:val="100"/>
                <w:sz w:val="20"/>
                <w:szCs w:val="20"/>
              </w:rPr>
              <w:t>b</w:t>
            </w:r>
            <w:r>
              <w:rPr>
                <w:rFonts w:eastAsia="Calibri" w:cs="Calibri" w:ascii="Calibri" w:hAnsi="Calibri"/>
                <w:spacing w:val="-2"/>
                <w:w w:val="100"/>
                <w:sz w:val="20"/>
                <w:szCs w:val="20"/>
              </w:rPr>
              <w:t>a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d</w:t>
            </w:r>
          </w:p>
        </w:tc>
      </w:tr>
      <w:tr>
        <w:trPr>
          <w:trHeight w:val="374" w:hRule="exact"/>
          <w:cantSplit w:val="false"/>
        </w:trPr>
        <w:tc>
          <w:tcPr>
            <w:tcW w:w="9944" w:type="dxa"/>
            <w:gridSpan w:val="10"/>
            <w:tcBorders>
              <w:top w:val="nil"/>
              <w:left w:val="single" w:sz="6" w:space="0" w:color="000001"/>
              <w:bottom w:val="nil"/>
              <w:insideH w:val="nil"/>
              <w:right w:val="single" w:sz="6" w:space="0" w:color="000001"/>
              <w:insideV w:val="single" w:sz="6" w:space="0" w:color="000001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74" w:hRule="exact"/>
          <w:cantSplit w:val="false"/>
        </w:trPr>
        <w:tc>
          <w:tcPr>
            <w:tcW w:w="2691" w:type="dxa"/>
            <w:gridSpan w:val="2"/>
            <w:tcBorders>
              <w:top w:val="single" w:sz="10" w:space="0" w:color="000001"/>
              <w:left w:val="single" w:sz="8" w:space="0" w:color="000001"/>
              <w:bottom w:val="single" w:sz="10" w:space="0" w:color="000001"/>
              <w:insideH w:val="single" w:sz="10" w:space="0" w:color="000001"/>
              <w:right w:val="single" w:sz="8" w:space="0" w:color="000001"/>
              <w:insideV w:val="single" w:sz="8" w:space="0" w:color="000001"/>
            </w:tcBorders>
            <w:shd w:fill="CCCCFF" w:val="clear"/>
            <w:tcMar>
              <w:left w:w="-11" w:type="dxa"/>
            </w:tcMar>
          </w:tcPr>
          <w:p>
            <w:pPr>
              <w:pStyle w:val="Normal"/>
              <w:spacing w:before="53" w:after="0"/>
              <w:ind w:left="511" w:right="0" w:hanging="0"/>
              <w:jc w:val="left"/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</w:pPr>
            <w:r>
              <w:rPr>
                <w:rFonts w:eastAsia="Calibri" w:cs="Calibri" w:ascii="Calibri" w:hAnsi="Calibri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o.</w:t>
            </w:r>
            <w:r>
              <w:rPr>
                <w:rFonts w:eastAsia="Calibri" w:cs="Calibri" w:ascii="Calibri" w:hAnsi="Calibri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 xml:space="preserve">of </w:t>
            </w:r>
            <w:r>
              <w:rPr>
                <w:rFonts w:eastAsia="Calibri" w:cs="Calibri" w:ascii="Calibri" w:hAnsi="Calibri"/>
                <w:spacing w:val="-8"/>
                <w:w w:val="100"/>
                <w:sz w:val="20"/>
                <w:szCs w:val="20"/>
              </w:rPr>
              <w:t>W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or</w:t>
            </w: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>k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eastAsia="Calibri" w:cs="Calibri" w:ascii="Calibri" w:hAnsi="Calibri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g</w:t>
            </w: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 xml:space="preserve"> </w:t>
            </w:r>
            <w:r>
              <w:rPr>
                <w:rFonts w:eastAsia="Calibri" w:cs="Calibri" w:ascii="Calibri" w:hAnsi="Calibri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eastAsia="Calibri" w:cs="Calibri" w:ascii="Calibri" w:hAnsi="Calibri"/>
                <w:spacing w:val="-4"/>
                <w:w w:val="100"/>
                <w:sz w:val="20"/>
                <w:szCs w:val="20"/>
              </w:rPr>
              <w:t>a</w:t>
            </w:r>
            <w:r>
              <w:rPr>
                <w:rFonts w:eastAsia="Calibri" w:cs="Calibri" w:ascii="Calibri" w:hAnsi="Calibri"/>
                <w:spacing w:val="-3"/>
                <w:w w:val="100"/>
                <w:sz w:val="20"/>
                <w:szCs w:val="20"/>
              </w:rPr>
              <w:t>y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s</w:t>
            </w:r>
          </w:p>
        </w:tc>
        <w:tc>
          <w:tcPr>
            <w:tcW w:w="2220" w:type="dxa"/>
            <w:gridSpan w:val="2"/>
            <w:tcBorders>
              <w:top w:val="single" w:sz="10" w:space="0" w:color="000001"/>
              <w:left w:val="single" w:sz="8" w:space="0" w:color="000001"/>
              <w:bottom w:val="single" w:sz="10" w:space="0" w:color="000001"/>
              <w:insideH w:val="single" w:sz="10" w:space="0" w:color="000001"/>
              <w:right w:val="single" w:sz="8" w:space="0" w:color="000001"/>
              <w:insideV w:val="single" w:sz="8" w:space="0" w:color="000001"/>
            </w:tcBorders>
            <w:shd w:fill="auto" w:val="clear"/>
            <w:tcMar>
              <w:left w:w="-11" w:type="dxa"/>
            </w:tcMar>
          </w:tcPr>
          <w:p>
            <w:pPr>
              <w:pStyle w:val="Normal"/>
              <w:spacing w:before="53" w:after="0"/>
              <w:ind w:left="964" w:right="963" w:hanging="0"/>
              <w:jc w:val="center"/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</w:pP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>2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8</w:t>
            </w:r>
          </w:p>
        </w:tc>
        <w:tc>
          <w:tcPr>
            <w:tcW w:w="2020" w:type="dxa"/>
            <w:gridSpan w:val="3"/>
            <w:tcBorders>
              <w:top w:val="single" w:sz="10" w:space="0" w:color="000001"/>
              <w:left w:val="single" w:sz="8" w:space="0" w:color="000001"/>
              <w:bottom w:val="single" w:sz="10" w:space="0" w:color="000001"/>
              <w:insideH w:val="single" w:sz="10" w:space="0" w:color="000001"/>
              <w:right w:val="single" w:sz="8" w:space="0" w:color="000001"/>
              <w:insideV w:val="single" w:sz="8" w:space="0" w:color="000001"/>
            </w:tcBorders>
            <w:shd w:fill="CCCCFF" w:val="clear"/>
            <w:tcMar>
              <w:left w:w="-11" w:type="dxa"/>
            </w:tcMar>
          </w:tcPr>
          <w:p>
            <w:pPr>
              <w:pStyle w:val="Normal"/>
              <w:spacing w:before="53" w:after="0"/>
              <w:ind w:left="473" w:right="0" w:hanging="0"/>
              <w:jc w:val="left"/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</w:pP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Le</w:t>
            </w:r>
            <w:r>
              <w:rPr>
                <w:rFonts w:eastAsia="Calibri" w:cs="Calibri" w:ascii="Calibri" w:hAnsi="Calibri"/>
                <w:spacing w:val="-4"/>
                <w:w w:val="100"/>
                <w:sz w:val="20"/>
                <w:szCs w:val="20"/>
              </w:rPr>
              <w:t>a</w:t>
            </w:r>
            <w:r>
              <w:rPr>
                <w:rFonts w:eastAsia="Calibri" w:cs="Calibri" w:ascii="Calibri" w:hAnsi="Calibri"/>
                <w:spacing w:val="-2"/>
                <w:w w:val="100"/>
                <w:sz w:val="20"/>
                <w:szCs w:val="20"/>
              </w:rPr>
              <w:t>v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es</w:t>
            </w: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 xml:space="preserve"> </w:t>
            </w:r>
            <w:r>
              <w:rPr>
                <w:rFonts w:eastAsia="Calibri" w:cs="Calibri" w:ascii="Calibri" w:hAnsi="Calibri"/>
                <w:spacing w:val="-15"/>
                <w:w w:val="100"/>
                <w:sz w:val="20"/>
                <w:szCs w:val="20"/>
              </w:rPr>
              <w:t>T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eastAsia="Calibri" w:cs="Calibri" w:ascii="Calibri" w:hAnsi="Calibri"/>
                <w:spacing w:val="-7"/>
                <w:w w:val="100"/>
                <w:sz w:val="20"/>
                <w:szCs w:val="20"/>
              </w:rPr>
              <w:t>k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en</w:t>
            </w:r>
          </w:p>
        </w:tc>
        <w:tc>
          <w:tcPr>
            <w:tcW w:w="3013" w:type="dxa"/>
            <w:gridSpan w:val="3"/>
            <w:tcBorders>
              <w:top w:val="single" w:sz="10" w:space="0" w:color="000001"/>
              <w:left w:val="single" w:sz="8" w:space="0" w:color="000001"/>
              <w:bottom w:val="single" w:sz="10" w:space="0" w:color="000001"/>
              <w:insideH w:val="single" w:sz="10" w:space="0" w:color="000001"/>
              <w:right w:val="single" w:sz="8" w:space="0" w:color="000001"/>
              <w:insideV w:val="single" w:sz="8" w:space="0" w:color="000001"/>
            </w:tcBorders>
            <w:shd w:fill="auto" w:val="clear"/>
            <w:tcMar>
              <w:left w:w="-11" w:type="dxa"/>
            </w:tcMar>
          </w:tcPr>
          <w:p>
            <w:pPr>
              <w:pStyle w:val="Normal"/>
              <w:spacing w:before="53" w:after="0"/>
              <w:ind w:left="1340" w:right="1329" w:hanging="0"/>
              <w:jc w:val="center"/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</w:pP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eastAsia="Calibri" w:cs="Calibri" w:ascii="Calibri" w:hAnsi="Calibri"/>
                <w:spacing w:val="-2"/>
                <w:w w:val="100"/>
                <w:sz w:val="20"/>
                <w:szCs w:val="20"/>
              </w:rPr>
              <w:t>.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5</w:t>
            </w:r>
          </w:p>
        </w:tc>
      </w:tr>
      <w:tr>
        <w:trPr>
          <w:trHeight w:val="373" w:hRule="exact"/>
          <w:cantSplit w:val="false"/>
        </w:trPr>
        <w:tc>
          <w:tcPr>
            <w:tcW w:w="2691" w:type="dxa"/>
            <w:gridSpan w:val="2"/>
            <w:tcBorders>
              <w:top w:val="single" w:sz="10" w:space="0" w:color="000001"/>
              <w:left w:val="single" w:sz="8" w:space="0" w:color="000001"/>
              <w:bottom w:val="single" w:sz="10" w:space="0" w:color="000001"/>
              <w:insideH w:val="single" w:sz="10" w:space="0" w:color="000001"/>
              <w:right w:val="single" w:sz="8" w:space="0" w:color="000001"/>
              <w:insideV w:val="single" w:sz="8" w:space="0" w:color="000001"/>
            </w:tcBorders>
            <w:shd w:fill="CCCCFF" w:val="clear"/>
            <w:tcMar>
              <w:left w:w="-11" w:type="dxa"/>
            </w:tcMar>
          </w:tcPr>
          <w:p>
            <w:pPr>
              <w:pStyle w:val="Normal"/>
              <w:spacing w:before="53" w:after="0"/>
              <w:ind w:left="413" w:right="0" w:hanging="0"/>
              <w:jc w:val="left"/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</w:pPr>
            <w:r>
              <w:rPr>
                <w:rFonts w:eastAsia="Calibri" w:cs="Calibri" w:ascii="Calibri" w:hAnsi="Calibri"/>
                <w:spacing w:val="-8"/>
                <w:w w:val="100"/>
                <w:sz w:val="20"/>
                <w:szCs w:val="20"/>
              </w:rPr>
              <w:t>E</w:t>
            </w: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>f</w:t>
            </w:r>
            <w:r>
              <w:rPr>
                <w:rFonts w:eastAsia="Calibri" w:cs="Calibri" w:ascii="Calibri" w:hAnsi="Calibri"/>
                <w:spacing w:val="-5"/>
                <w:w w:val="100"/>
                <w:sz w:val="20"/>
                <w:szCs w:val="20"/>
              </w:rPr>
              <w:t>f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>ct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eastAsia="Calibri" w:cs="Calibri" w:ascii="Calibri" w:hAnsi="Calibri"/>
                <w:spacing w:val="-2"/>
                <w:w w:val="100"/>
                <w:sz w:val="20"/>
                <w:szCs w:val="20"/>
              </w:rPr>
              <w:t>v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eastAsia="Calibri" w:cs="Calibri" w:ascii="Calibri" w:hAnsi="Calibri"/>
                <w:spacing w:val="1"/>
                <w:w w:val="100"/>
                <w:sz w:val="20"/>
                <w:szCs w:val="20"/>
              </w:rPr>
              <w:t xml:space="preserve"> </w:t>
            </w:r>
            <w:r>
              <w:rPr>
                <w:rFonts w:eastAsia="Calibri" w:cs="Calibri" w:ascii="Calibri" w:hAnsi="Calibri"/>
                <w:spacing w:val="-8"/>
                <w:w w:val="100"/>
                <w:sz w:val="20"/>
                <w:szCs w:val="20"/>
              </w:rPr>
              <w:t>W</w:t>
            </w: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>o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r</w:t>
            </w: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>k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eastAsia="Calibri" w:cs="Calibri" w:ascii="Calibri" w:hAnsi="Calibri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 xml:space="preserve">g </w:t>
            </w:r>
            <w:r>
              <w:rPr>
                <w:rFonts w:eastAsia="Calibri" w:cs="Calibri" w:ascii="Calibri" w:hAnsi="Calibri"/>
                <w:spacing w:val="1"/>
                <w:w w:val="100"/>
                <w:sz w:val="20"/>
                <w:szCs w:val="20"/>
              </w:rPr>
              <w:t>d</w:t>
            </w:r>
            <w:r>
              <w:rPr>
                <w:rFonts w:eastAsia="Calibri" w:cs="Calibri" w:ascii="Calibri" w:hAnsi="Calibri"/>
                <w:spacing w:val="-4"/>
                <w:w w:val="100"/>
                <w:sz w:val="20"/>
                <w:szCs w:val="20"/>
              </w:rPr>
              <w:t>a</w:t>
            </w:r>
            <w:r>
              <w:rPr>
                <w:rFonts w:eastAsia="Calibri" w:cs="Calibri" w:ascii="Calibri" w:hAnsi="Calibri"/>
                <w:spacing w:val="-3"/>
                <w:w w:val="100"/>
                <w:sz w:val="20"/>
                <w:szCs w:val="20"/>
              </w:rPr>
              <w:t>y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s</w:t>
            </w:r>
          </w:p>
        </w:tc>
        <w:tc>
          <w:tcPr>
            <w:tcW w:w="2220" w:type="dxa"/>
            <w:gridSpan w:val="2"/>
            <w:tcBorders>
              <w:top w:val="single" w:sz="10" w:space="0" w:color="000001"/>
              <w:left w:val="single" w:sz="8" w:space="0" w:color="000001"/>
              <w:bottom w:val="single" w:sz="10" w:space="0" w:color="000001"/>
              <w:insideH w:val="single" w:sz="10" w:space="0" w:color="000001"/>
              <w:right w:val="single" w:sz="8" w:space="0" w:color="000001"/>
              <w:insideV w:val="single" w:sz="8" w:space="0" w:color="000001"/>
            </w:tcBorders>
            <w:shd w:fill="auto" w:val="clear"/>
            <w:tcMar>
              <w:left w:w="-11" w:type="dxa"/>
            </w:tcMar>
          </w:tcPr>
          <w:p>
            <w:pPr>
              <w:pStyle w:val="Normal"/>
              <w:spacing w:before="53" w:after="0"/>
              <w:ind w:left="888" w:right="887" w:hanging="0"/>
              <w:jc w:val="center"/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</w:pP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>2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7.5</w:t>
            </w:r>
          </w:p>
        </w:tc>
        <w:tc>
          <w:tcPr>
            <w:tcW w:w="2020" w:type="dxa"/>
            <w:gridSpan w:val="3"/>
            <w:tcBorders>
              <w:top w:val="single" w:sz="10" w:space="0" w:color="000001"/>
              <w:left w:val="single" w:sz="8" w:space="0" w:color="000001"/>
              <w:bottom w:val="single" w:sz="10" w:space="0" w:color="000001"/>
              <w:insideH w:val="single" w:sz="10" w:space="0" w:color="000001"/>
              <w:right w:val="single" w:sz="8" w:space="0" w:color="000001"/>
              <w:insideV w:val="single" w:sz="8" w:space="0" w:color="000001"/>
            </w:tcBorders>
            <w:shd w:fill="CCCCFF" w:val="clear"/>
            <w:tcMar>
              <w:left w:w="-11" w:type="dxa"/>
            </w:tcMar>
          </w:tcPr>
          <w:p>
            <w:pPr>
              <w:pStyle w:val="Normal"/>
              <w:spacing w:before="53" w:after="0"/>
              <w:ind w:left="808" w:right="805" w:hanging="0"/>
              <w:jc w:val="center"/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</w:pPr>
            <w:r>
              <w:rPr>
                <w:rFonts w:eastAsia="Calibri" w:cs="Calibri" w:ascii="Calibri" w:hAnsi="Calibri"/>
                <w:spacing w:val="-4"/>
                <w:w w:val="100"/>
                <w:sz w:val="20"/>
                <w:szCs w:val="20"/>
              </w:rPr>
              <w:t>L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OP</w:t>
            </w:r>
          </w:p>
        </w:tc>
        <w:tc>
          <w:tcPr>
            <w:tcW w:w="3013" w:type="dxa"/>
            <w:gridSpan w:val="3"/>
            <w:tcBorders>
              <w:top w:val="single" w:sz="10" w:space="0" w:color="000001"/>
              <w:left w:val="single" w:sz="8" w:space="0" w:color="000001"/>
              <w:bottom w:val="single" w:sz="10" w:space="0" w:color="000001"/>
              <w:insideH w:val="single" w:sz="10" w:space="0" w:color="000001"/>
              <w:right w:val="single" w:sz="8" w:space="0" w:color="000001"/>
              <w:insideV w:val="single" w:sz="8" w:space="0" w:color="000001"/>
            </w:tcBorders>
            <w:shd w:fill="auto" w:val="clear"/>
            <w:tcMar>
              <w:left w:w="-11" w:type="dxa"/>
            </w:tcMar>
          </w:tcPr>
          <w:p>
            <w:pPr>
              <w:pStyle w:val="Normal"/>
              <w:spacing w:before="53" w:after="0"/>
              <w:ind w:left="1416" w:right="1403" w:hanging="0"/>
              <w:jc w:val="center"/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</w:pP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0</w:t>
            </w:r>
          </w:p>
        </w:tc>
      </w:tr>
      <w:tr>
        <w:trPr>
          <w:trHeight w:val="727" w:hRule="exact"/>
          <w:cantSplit w:val="false"/>
        </w:trPr>
        <w:tc>
          <w:tcPr>
            <w:tcW w:w="9944" w:type="dxa"/>
            <w:gridSpan w:val="10"/>
            <w:tcBorders>
              <w:top w:val="nil"/>
              <w:left w:val="single" w:sz="6" w:space="0" w:color="000001"/>
              <w:bottom w:val="nil"/>
              <w:insideH w:val="nil"/>
              <w:right w:val="single" w:sz="6" w:space="0" w:color="000001"/>
              <w:insideV w:val="single" w:sz="6" w:space="0" w:color="000001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74" w:hRule="exact"/>
          <w:cantSplit w:val="false"/>
        </w:trPr>
        <w:tc>
          <w:tcPr>
            <w:tcW w:w="2435" w:type="dxa"/>
            <w:tcBorders>
              <w:top w:val="single" w:sz="10" w:space="0" w:color="000001"/>
              <w:left w:val="single" w:sz="8" w:space="0" w:color="000001"/>
              <w:bottom w:val="single" w:sz="10" w:space="0" w:color="000001"/>
              <w:insideH w:val="single" w:sz="10" w:space="0" w:color="000001"/>
              <w:right w:val="single" w:sz="8" w:space="0" w:color="000001"/>
              <w:insideV w:val="single" w:sz="8" w:space="0" w:color="000001"/>
            </w:tcBorders>
            <w:shd w:fill="CCCCFF" w:val="clear"/>
            <w:tcMar>
              <w:left w:w="-11" w:type="dxa"/>
            </w:tcMar>
          </w:tcPr>
          <w:p>
            <w:pPr>
              <w:pStyle w:val="Normal"/>
              <w:spacing w:before="53" w:after="0"/>
              <w:ind w:left="635" w:right="0" w:hanging="0"/>
              <w:jc w:val="left"/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</w:pPr>
            <w:r>
              <w:rPr>
                <w:rFonts w:eastAsia="Calibri" w:cs="Calibri" w:ascii="Calibri" w:hAnsi="Calibri"/>
                <w:spacing w:val="-19"/>
                <w:w w:val="100"/>
                <w:sz w:val="20"/>
                <w:szCs w:val="20"/>
              </w:rPr>
              <w:t>T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>t</w:t>
            </w:r>
            <w:r>
              <w:rPr>
                <w:rFonts w:eastAsia="Calibri" w:cs="Calibri" w:ascii="Calibri" w:hAnsi="Calibri"/>
                <w:spacing w:val="-2"/>
                <w:w w:val="100"/>
                <w:sz w:val="20"/>
                <w:szCs w:val="20"/>
              </w:rPr>
              <w:t>a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l</w:t>
            </w:r>
            <w:r>
              <w:rPr>
                <w:rFonts w:eastAsia="Calibri" w:cs="Calibri" w:ascii="Calibri" w:hAnsi="Calibri"/>
                <w:spacing w:val="1"/>
                <w:w w:val="100"/>
                <w:sz w:val="20"/>
                <w:szCs w:val="20"/>
              </w:rPr>
              <w:t xml:space="preserve"> </w:t>
            </w:r>
            <w:r>
              <w:rPr>
                <w:rFonts w:eastAsia="Calibri" w:cs="Calibri" w:ascii="Calibri" w:hAnsi="Calibri"/>
                <w:spacing w:val="-4"/>
                <w:w w:val="100"/>
                <w:sz w:val="20"/>
                <w:szCs w:val="20"/>
              </w:rPr>
              <w:t>E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eastAsia="Calibri" w:cs="Calibri" w:ascii="Calibri" w:hAnsi="Calibri"/>
                <w:spacing w:val="-2"/>
                <w:w w:val="100"/>
                <w:sz w:val="20"/>
                <w:szCs w:val="20"/>
              </w:rPr>
              <w:t>r</w:t>
            </w:r>
            <w:r>
              <w:rPr>
                <w:rFonts w:eastAsia="Calibri" w:cs="Calibri" w:ascii="Calibri" w:hAnsi="Calibri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eastAsia="Calibri" w:cs="Calibri" w:ascii="Calibri" w:hAnsi="Calibri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gs</w:t>
            </w:r>
          </w:p>
        </w:tc>
        <w:tc>
          <w:tcPr>
            <w:tcW w:w="1034" w:type="dxa"/>
            <w:gridSpan w:val="2"/>
            <w:tcBorders>
              <w:top w:val="single" w:sz="10" w:space="0" w:color="000001"/>
              <w:left w:val="single" w:sz="8" w:space="0" w:color="000001"/>
              <w:bottom w:val="single" w:sz="10" w:space="0" w:color="000001"/>
              <w:insideH w:val="single" w:sz="10" w:space="0" w:color="000001"/>
              <w:right w:val="single" w:sz="8" w:space="0" w:color="000001"/>
              <w:insideV w:val="single" w:sz="8" w:space="0" w:color="000001"/>
            </w:tcBorders>
            <w:shd w:fill="auto" w:val="clear"/>
            <w:tcMar>
              <w:left w:w="-11" w:type="dxa"/>
            </w:tcMar>
          </w:tcPr>
          <w:p>
            <w:pPr>
              <w:pStyle w:val="Normal"/>
              <w:spacing w:before="53" w:after="0"/>
              <w:ind w:left="311" w:right="0" w:hanging="0"/>
              <w:jc w:val="left"/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</w:pP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in</w:t>
            </w: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 xml:space="preserve"> </w:t>
            </w:r>
            <w:r>
              <w:rPr>
                <w:rFonts w:eastAsia="Calibri" w:cs="Calibri" w:ascii="Calibri" w:hAnsi="Calibri"/>
                <w:spacing w:val="-3"/>
                <w:w w:val="100"/>
                <w:sz w:val="20"/>
                <w:szCs w:val="20"/>
              </w:rPr>
              <w:t>R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S</w:t>
            </w:r>
          </w:p>
        </w:tc>
        <w:tc>
          <w:tcPr>
            <w:tcW w:w="1765" w:type="dxa"/>
            <w:gridSpan w:val="2"/>
            <w:tcBorders>
              <w:top w:val="single" w:sz="10" w:space="0" w:color="000001"/>
              <w:left w:val="single" w:sz="8" w:space="0" w:color="000001"/>
              <w:bottom w:val="single" w:sz="10" w:space="0" w:color="000001"/>
              <w:insideH w:val="single" w:sz="10" w:space="0" w:color="000001"/>
              <w:right w:val="single" w:sz="8" w:space="0" w:color="000001"/>
              <w:insideV w:val="single" w:sz="8" w:space="0" w:color="000001"/>
            </w:tcBorders>
            <w:shd w:fill="CCCCFF" w:val="clear"/>
            <w:tcMar>
              <w:left w:w="-11" w:type="dxa"/>
            </w:tcMar>
          </w:tcPr>
          <w:p>
            <w:pPr>
              <w:pStyle w:val="Normal"/>
              <w:spacing w:before="53" w:after="0"/>
              <w:ind w:left="413" w:right="0" w:hanging="0"/>
              <w:jc w:val="left"/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</w:pP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eastAsia="Calibri" w:cs="Calibri" w:ascii="Calibri" w:hAnsi="Calibri"/>
                <w:spacing w:val="1"/>
                <w:w w:val="100"/>
                <w:sz w:val="20"/>
                <w:szCs w:val="20"/>
              </w:rPr>
              <w:t>u</w:t>
            </w: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>c</w:t>
            </w:r>
            <w:r>
              <w:rPr>
                <w:rFonts w:eastAsia="Calibri" w:cs="Calibri" w:ascii="Calibri" w:hAnsi="Calibri"/>
                <w:spacing w:val="1"/>
                <w:w w:val="100"/>
                <w:sz w:val="20"/>
                <w:szCs w:val="20"/>
              </w:rPr>
              <w:t>t</w:t>
            </w:r>
            <w:r>
              <w:rPr>
                <w:rFonts w:eastAsia="Calibri" w:cs="Calibri" w:ascii="Calibri" w:hAnsi="Calibri"/>
                <w:spacing w:val="-2"/>
                <w:w w:val="100"/>
                <w:sz w:val="20"/>
                <w:szCs w:val="20"/>
              </w:rPr>
              <w:t>i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eastAsia="Calibri" w:cs="Calibri" w:ascii="Calibri" w:hAnsi="Calibri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s</w:t>
            </w:r>
          </w:p>
        </w:tc>
        <w:tc>
          <w:tcPr>
            <w:tcW w:w="1268" w:type="dxa"/>
            <w:tcBorders>
              <w:top w:val="single" w:sz="10" w:space="0" w:color="000001"/>
              <w:left w:val="single" w:sz="8" w:space="0" w:color="000001"/>
              <w:bottom w:val="single" w:sz="10" w:space="0" w:color="000001"/>
              <w:insideH w:val="single" w:sz="10" w:space="0" w:color="000001"/>
              <w:right w:val="single" w:sz="8" w:space="0" w:color="000001"/>
              <w:insideV w:val="single" w:sz="8" w:space="0" w:color="000001"/>
            </w:tcBorders>
            <w:shd w:fill="auto" w:val="clear"/>
            <w:tcMar>
              <w:left w:w="-11" w:type="dxa"/>
            </w:tcMar>
          </w:tcPr>
          <w:p>
            <w:pPr>
              <w:pStyle w:val="Normal"/>
              <w:spacing w:before="53" w:after="0"/>
              <w:ind w:left="392" w:right="391" w:hanging="0"/>
              <w:jc w:val="center"/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</w:pPr>
            <w:r>
              <w:rPr>
                <w:rFonts w:eastAsia="Calibri" w:cs="Calibri" w:ascii="Calibri" w:hAnsi="Calibri"/>
                <w:spacing w:val="-2"/>
                <w:w w:val="100"/>
                <w:sz w:val="20"/>
                <w:szCs w:val="20"/>
              </w:rPr>
              <w:t>i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n</w:t>
            </w:r>
            <w:r>
              <w:rPr>
                <w:rFonts w:eastAsia="Calibri" w:cs="Calibri" w:ascii="Calibri" w:hAnsi="Calibri"/>
                <w:spacing w:val="1"/>
                <w:w w:val="100"/>
                <w:sz w:val="20"/>
                <w:szCs w:val="20"/>
              </w:rPr>
              <w:t xml:space="preserve"> </w:t>
            </w:r>
            <w:r>
              <w:rPr>
                <w:rFonts w:eastAsia="Calibri" w:cs="Calibri" w:ascii="Calibri" w:hAnsi="Calibri"/>
                <w:spacing w:val="-3"/>
                <w:w w:val="100"/>
                <w:sz w:val="20"/>
                <w:szCs w:val="20"/>
              </w:rPr>
              <w:t>R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S</w:t>
            </w:r>
          </w:p>
        </w:tc>
        <w:tc>
          <w:tcPr>
            <w:tcW w:w="2122" w:type="dxa"/>
            <w:gridSpan w:val="3"/>
            <w:tcBorders>
              <w:top w:val="single" w:sz="10" w:space="0" w:color="000001"/>
              <w:left w:val="single" w:sz="8" w:space="0" w:color="000001"/>
              <w:bottom w:val="single" w:sz="10" w:space="0" w:color="000001"/>
              <w:insideH w:val="single" w:sz="10" w:space="0" w:color="000001"/>
              <w:right w:val="single" w:sz="8" w:space="0" w:color="000001"/>
              <w:insideV w:val="single" w:sz="8" w:space="0" w:color="000001"/>
            </w:tcBorders>
            <w:shd w:fill="CCCCFF" w:val="clear"/>
            <w:tcMar>
              <w:left w:w="-11" w:type="dxa"/>
            </w:tcMar>
          </w:tcPr>
          <w:p>
            <w:pPr>
              <w:pStyle w:val="Normal"/>
              <w:spacing w:before="53" w:after="0"/>
              <w:ind w:left="760" w:right="757" w:hanging="0"/>
              <w:jc w:val="center"/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</w:pP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eastAsia="Calibri" w:cs="Calibri" w:ascii="Calibri" w:hAnsi="Calibri"/>
                <w:spacing w:val="-3"/>
                <w:w w:val="100"/>
                <w:sz w:val="20"/>
                <w:szCs w:val="20"/>
              </w:rPr>
              <w:t>c</w:t>
            </w:r>
            <w:r>
              <w:rPr>
                <w:rFonts w:eastAsia="Calibri" w:cs="Calibri" w:ascii="Calibri" w:hAnsi="Calibri"/>
                <w:spacing w:val="1"/>
                <w:w w:val="100"/>
                <w:sz w:val="20"/>
                <w:szCs w:val="20"/>
              </w:rPr>
              <w:t>tu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al</w:t>
            </w:r>
          </w:p>
        </w:tc>
        <w:tc>
          <w:tcPr>
            <w:tcW w:w="1320" w:type="dxa"/>
            <w:tcBorders>
              <w:top w:val="single" w:sz="10" w:space="0" w:color="000001"/>
              <w:left w:val="single" w:sz="8" w:space="0" w:color="000001"/>
              <w:bottom w:val="single" w:sz="10" w:space="0" w:color="000001"/>
              <w:insideH w:val="single" w:sz="10" w:space="0" w:color="000001"/>
              <w:right w:val="single" w:sz="8" w:space="0" w:color="000001"/>
              <w:insideV w:val="single" w:sz="8" w:space="0" w:color="000001"/>
            </w:tcBorders>
            <w:shd w:fill="auto" w:val="clear"/>
            <w:tcMar>
              <w:left w:w="-11" w:type="dxa"/>
            </w:tcMar>
          </w:tcPr>
          <w:p>
            <w:pPr>
              <w:pStyle w:val="Normal"/>
              <w:spacing w:before="53" w:after="0"/>
              <w:ind w:left="422" w:right="413" w:hanging="0"/>
              <w:jc w:val="center"/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</w:pPr>
            <w:r>
              <w:rPr>
                <w:rFonts w:eastAsia="Calibri" w:cs="Calibri" w:ascii="Calibri" w:hAnsi="Calibri"/>
                <w:spacing w:val="-2"/>
                <w:w w:val="100"/>
                <w:sz w:val="20"/>
                <w:szCs w:val="20"/>
              </w:rPr>
              <w:t>i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n</w:t>
            </w:r>
            <w:r>
              <w:rPr>
                <w:rFonts w:eastAsia="Calibri" w:cs="Calibri" w:ascii="Calibri" w:hAnsi="Calibri"/>
                <w:spacing w:val="1"/>
                <w:w w:val="100"/>
                <w:sz w:val="20"/>
                <w:szCs w:val="20"/>
              </w:rPr>
              <w:t xml:space="preserve"> </w:t>
            </w:r>
            <w:r>
              <w:rPr>
                <w:rFonts w:eastAsia="Calibri" w:cs="Calibri" w:ascii="Calibri" w:hAnsi="Calibri"/>
                <w:spacing w:val="-3"/>
                <w:w w:val="100"/>
                <w:sz w:val="20"/>
                <w:szCs w:val="20"/>
              </w:rPr>
              <w:t>R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S</w:t>
            </w:r>
          </w:p>
        </w:tc>
      </w:tr>
      <w:tr>
        <w:trPr>
          <w:trHeight w:val="374" w:hRule="exact"/>
          <w:cantSplit w:val="false"/>
        </w:trPr>
        <w:tc>
          <w:tcPr>
            <w:tcW w:w="2435" w:type="dxa"/>
            <w:tcBorders>
              <w:top w:val="single" w:sz="10" w:space="0" w:color="000001"/>
              <w:left w:val="single" w:sz="8" w:space="0" w:color="000001"/>
              <w:bottom w:val="single" w:sz="10" w:space="0" w:color="000001"/>
              <w:insideH w:val="single" w:sz="10" w:space="0" w:color="000001"/>
              <w:right w:val="single" w:sz="8" w:space="0" w:color="000001"/>
              <w:insideV w:val="single" w:sz="8" w:space="0" w:color="000001"/>
            </w:tcBorders>
            <w:shd w:fill="CCCCFF" w:val="clear"/>
            <w:tcMar>
              <w:left w:w="-11" w:type="dxa"/>
            </w:tcMar>
          </w:tcPr>
          <w:p>
            <w:pPr>
              <w:pStyle w:val="Normal"/>
              <w:spacing w:before="53" w:after="0"/>
              <w:ind w:left="956" w:right="976" w:hanging="0"/>
              <w:jc w:val="center"/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</w:pP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>B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asic</w:t>
            </w:r>
          </w:p>
        </w:tc>
        <w:tc>
          <w:tcPr>
            <w:tcW w:w="1034" w:type="dxa"/>
            <w:gridSpan w:val="2"/>
            <w:tcBorders>
              <w:top w:val="single" w:sz="10" w:space="0" w:color="000001"/>
              <w:left w:val="single" w:sz="8" w:space="0" w:color="000001"/>
              <w:bottom w:val="single" w:sz="10" w:space="0" w:color="000001"/>
              <w:insideH w:val="single" w:sz="10" w:space="0" w:color="000001"/>
              <w:right w:val="single" w:sz="8" w:space="0" w:color="000001"/>
              <w:insideV w:val="single" w:sz="8" w:space="0" w:color="000001"/>
            </w:tcBorders>
            <w:shd w:fill="auto" w:val="clear"/>
            <w:tcMar>
              <w:left w:w="-11" w:type="dxa"/>
            </w:tcMar>
          </w:tcPr>
          <w:p>
            <w:pPr>
              <w:pStyle w:val="Normal"/>
              <w:spacing w:before="53" w:after="0"/>
              <w:ind w:left="305" w:right="0" w:hanging="0"/>
              <w:jc w:val="left"/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</w:pP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>3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2</w:t>
            </w: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>0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0</w:t>
            </w:r>
          </w:p>
        </w:tc>
        <w:tc>
          <w:tcPr>
            <w:tcW w:w="1765" w:type="dxa"/>
            <w:gridSpan w:val="2"/>
            <w:tcBorders>
              <w:top w:val="single" w:sz="10" w:space="0" w:color="000001"/>
              <w:left w:val="single" w:sz="8" w:space="0" w:color="000001"/>
              <w:bottom w:val="single" w:sz="10" w:space="0" w:color="000001"/>
              <w:insideH w:val="single" w:sz="10" w:space="0" w:color="000001"/>
              <w:right w:val="single" w:sz="8" w:space="0" w:color="000001"/>
              <w:insideV w:val="single" w:sz="8" w:space="0" w:color="000001"/>
            </w:tcBorders>
            <w:shd w:fill="CCCCFF" w:val="clear"/>
            <w:tcMar>
              <w:left w:w="-11" w:type="dxa"/>
            </w:tcMar>
          </w:tcPr>
          <w:p>
            <w:pPr>
              <w:pStyle w:val="Normal"/>
              <w:spacing w:before="53" w:after="0"/>
              <w:ind w:left="740" w:right="738" w:hanging="0"/>
              <w:jc w:val="center"/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</w:pP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>P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F</w:t>
            </w:r>
          </w:p>
        </w:tc>
        <w:tc>
          <w:tcPr>
            <w:tcW w:w="1268" w:type="dxa"/>
            <w:tcBorders>
              <w:top w:val="single" w:sz="10" w:space="0" w:color="000001"/>
              <w:left w:val="single" w:sz="8" w:space="0" w:color="000001"/>
              <w:bottom w:val="single" w:sz="10" w:space="0" w:color="000001"/>
              <w:insideH w:val="single" w:sz="10" w:space="0" w:color="000001"/>
              <w:right w:val="single" w:sz="8" w:space="0" w:color="000001"/>
              <w:insideV w:val="single" w:sz="8" w:space="0" w:color="000001"/>
            </w:tcBorders>
            <w:shd w:fill="auto" w:val="clear"/>
            <w:tcMar>
              <w:left w:w="-11" w:type="dxa"/>
            </w:tcMar>
          </w:tcPr>
          <w:p>
            <w:pPr>
              <w:pStyle w:val="Normal"/>
              <w:spacing w:before="53" w:after="0"/>
              <w:ind w:left="438" w:right="435" w:hanging="0"/>
              <w:jc w:val="center"/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</w:pP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7</w:t>
            </w: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>6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8</w:t>
            </w:r>
          </w:p>
        </w:tc>
        <w:tc>
          <w:tcPr>
            <w:tcW w:w="2122" w:type="dxa"/>
            <w:gridSpan w:val="3"/>
            <w:tcBorders>
              <w:top w:val="single" w:sz="10" w:space="0" w:color="000001"/>
              <w:left w:val="single" w:sz="8" w:space="0" w:color="000001"/>
              <w:bottom w:val="single" w:sz="10" w:space="0" w:color="000001"/>
              <w:insideH w:val="single" w:sz="10" w:space="0" w:color="000001"/>
              <w:right w:val="single" w:sz="8" w:space="0" w:color="000001"/>
              <w:insideV w:val="single" w:sz="8" w:space="0" w:color="000001"/>
            </w:tcBorders>
            <w:shd w:fill="CCCCFF" w:val="clear"/>
            <w:tcMar>
              <w:left w:w="-11" w:type="dxa"/>
            </w:tcMar>
          </w:tcPr>
          <w:p>
            <w:pPr>
              <w:pStyle w:val="Normal"/>
              <w:spacing w:before="53" w:after="0"/>
              <w:ind w:left="810" w:right="808" w:hanging="0"/>
              <w:jc w:val="center"/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</w:pP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>B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asic</w:t>
            </w:r>
          </w:p>
        </w:tc>
        <w:tc>
          <w:tcPr>
            <w:tcW w:w="1320" w:type="dxa"/>
            <w:tcBorders>
              <w:top w:val="single" w:sz="10" w:space="0" w:color="000001"/>
              <w:left w:val="single" w:sz="8" w:space="0" w:color="000001"/>
              <w:bottom w:val="single" w:sz="10" w:space="0" w:color="000001"/>
              <w:insideH w:val="single" w:sz="10" w:space="0" w:color="000001"/>
              <w:right w:val="single" w:sz="8" w:space="0" w:color="000001"/>
              <w:insideV w:val="single" w:sz="8" w:space="0" w:color="000001"/>
            </w:tcBorders>
            <w:shd w:fill="auto" w:val="clear"/>
            <w:tcMar>
              <w:left w:w="-11" w:type="dxa"/>
            </w:tcMar>
          </w:tcPr>
          <w:p>
            <w:pPr>
              <w:pStyle w:val="Normal"/>
              <w:spacing w:before="53" w:after="0"/>
              <w:ind w:left="418" w:right="405" w:hanging="0"/>
              <w:jc w:val="center"/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</w:pP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3</w:t>
            </w: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>2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00</w:t>
            </w:r>
          </w:p>
        </w:tc>
      </w:tr>
      <w:tr>
        <w:trPr>
          <w:trHeight w:val="374" w:hRule="exact"/>
          <w:cantSplit w:val="false"/>
        </w:trPr>
        <w:tc>
          <w:tcPr>
            <w:tcW w:w="2435" w:type="dxa"/>
            <w:tcBorders>
              <w:top w:val="single" w:sz="10" w:space="0" w:color="000001"/>
              <w:left w:val="single" w:sz="8" w:space="0" w:color="000001"/>
              <w:bottom w:val="single" w:sz="10" w:space="0" w:color="000001"/>
              <w:insideH w:val="single" w:sz="10" w:space="0" w:color="000001"/>
              <w:right w:val="single" w:sz="8" w:space="0" w:color="000001"/>
              <w:insideV w:val="single" w:sz="8" w:space="0" w:color="000001"/>
            </w:tcBorders>
            <w:shd w:fill="CCCCFF" w:val="clear"/>
            <w:tcMar>
              <w:left w:w="-11" w:type="dxa"/>
            </w:tcMar>
          </w:tcPr>
          <w:p>
            <w:pPr>
              <w:pStyle w:val="Normal"/>
              <w:spacing w:before="53" w:after="0"/>
              <w:ind w:left="988" w:right="1008" w:hanging="0"/>
              <w:jc w:val="center"/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</w:pP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>HR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A</w:t>
            </w:r>
          </w:p>
        </w:tc>
        <w:tc>
          <w:tcPr>
            <w:tcW w:w="1034" w:type="dxa"/>
            <w:gridSpan w:val="2"/>
            <w:tcBorders>
              <w:top w:val="single" w:sz="10" w:space="0" w:color="000001"/>
              <w:left w:val="single" w:sz="8" w:space="0" w:color="000001"/>
              <w:bottom w:val="single" w:sz="10" w:space="0" w:color="000001"/>
              <w:insideH w:val="single" w:sz="10" w:space="0" w:color="000001"/>
              <w:right w:val="single" w:sz="8" w:space="0" w:color="000001"/>
              <w:insideV w:val="single" w:sz="8" w:space="0" w:color="000001"/>
            </w:tcBorders>
            <w:shd w:fill="auto" w:val="clear"/>
            <w:tcMar>
              <w:left w:w="-11" w:type="dxa"/>
            </w:tcMar>
          </w:tcPr>
          <w:p>
            <w:pPr>
              <w:pStyle w:val="Normal"/>
              <w:spacing w:before="53" w:after="0"/>
              <w:ind w:left="305" w:right="0" w:hanging="0"/>
              <w:jc w:val="left"/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</w:pP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>1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6</w:t>
            </w: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>0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0</w:t>
            </w:r>
          </w:p>
        </w:tc>
        <w:tc>
          <w:tcPr>
            <w:tcW w:w="1765" w:type="dxa"/>
            <w:gridSpan w:val="2"/>
            <w:tcBorders>
              <w:top w:val="single" w:sz="10" w:space="0" w:color="000001"/>
              <w:left w:val="single" w:sz="8" w:space="0" w:color="000001"/>
              <w:bottom w:val="single" w:sz="10" w:space="0" w:color="000001"/>
              <w:insideH w:val="single" w:sz="10" w:space="0" w:color="000001"/>
              <w:right w:val="single" w:sz="8" w:space="0" w:color="000001"/>
              <w:insideV w:val="single" w:sz="8" w:space="0" w:color="000001"/>
            </w:tcBorders>
            <w:shd w:fill="CCCCFF" w:val="clear"/>
            <w:tcMar>
              <w:left w:w="-11" w:type="dxa"/>
            </w:tcMar>
          </w:tcPr>
          <w:p>
            <w:pPr>
              <w:pStyle w:val="Normal"/>
              <w:spacing w:before="53" w:after="0"/>
              <w:ind w:left="718" w:right="716" w:hanging="0"/>
              <w:jc w:val="center"/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</w:pPr>
            <w:r>
              <w:rPr>
                <w:rFonts w:eastAsia="Calibri" w:cs="Calibri" w:ascii="Calibri" w:hAnsi="Calibri"/>
                <w:spacing w:val="-2"/>
                <w:w w:val="100"/>
                <w:sz w:val="20"/>
                <w:szCs w:val="20"/>
              </w:rPr>
              <w:t>E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SI</w:t>
            </w:r>
          </w:p>
        </w:tc>
        <w:tc>
          <w:tcPr>
            <w:tcW w:w="1268" w:type="dxa"/>
            <w:tcBorders>
              <w:top w:val="single" w:sz="10" w:space="0" w:color="000001"/>
              <w:left w:val="single" w:sz="8" w:space="0" w:color="000001"/>
              <w:bottom w:val="single" w:sz="10" w:space="0" w:color="000001"/>
              <w:insideH w:val="single" w:sz="10" w:space="0" w:color="000001"/>
              <w:right w:val="single" w:sz="8" w:space="0" w:color="000001"/>
              <w:insideV w:val="single" w:sz="8" w:space="0" w:color="000001"/>
            </w:tcBorders>
            <w:shd w:fill="auto" w:val="clear"/>
            <w:tcMar>
              <w:left w:w="-11" w:type="dxa"/>
            </w:tcMar>
          </w:tcPr>
          <w:p>
            <w:pPr>
              <w:pStyle w:val="Normal"/>
              <w:spacing w:before="53" w:after="0"/>
              <w:ind w:left="438" w:right="435" w:hanging="0"/>
              <w:jc w:val="center"/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</w:pP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1</w:t>
            </w: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>4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0</w:t>
            </w:r>
          </w:p>
        </w:tc>
        <w:tc>
          <w:tcPr>
            <w:tcW w:w="2122" w:type="dxa"/>
            <w:gridSpan w:val="3"/>
            <w:tcBorders>
              <w:top w:val="single" w:sz="10" w:space="0" w:color="000001"/>
              <w:left w:val="single" w:sz="8" w:space="0" w:color="000001"/>
              <w:bottom w:val="single" w:sz="10" w:space="0" w:color="000001"/>
              <w:insideH w:val="single" w:sz="10" w:space="0" w:color="000001"/>
              <w:right w:val="single" w:sz="8" w:space="0" w:color="000001"/>
              <w:insideV w:val="single" w:sz="8" w:space="0" w:color="000001"/>
            </w:tcBorders>
            <w:shd w:fill="CCCCFF" w:val="clear"/>
            <w:tcMar>
              <w:left w:w="-11" w:type="dxa"/>
            </w:tcMar>
          </w:tcPr>
          <w:p>
            <w:pPr>
              <w:pStyle w:val="Normal"/>
              <w:spacing w:before="53" w:after="0"/>
              <w:ind w:left="842" w:right="840" w:hanging="0"/>
              <w:jc w:val="center"/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</w:pP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>HR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A</w:t>
            </w:r>
          </w:p>
        </w:tc>
        <w:tc>
          <w:tcPr>
            <w:tcW w:w="1320" w:type="dxa"/>
            <w:tcBorders>
              <w:top w:val="single" w:sz="10" w:space="0" w:color="000001"/>
              <w:left w:val="single" w:sz="8" w:space="0" w:color="000001"/>
              <w:bottom w:val="single" w:sz="10" w:space="0" w:color="000001"/>
              <w:insideH w:val="single" w:sz="10" w:space="0" w:color="000001"/>
              <w:right w:val="single" w:sz="8" w:space="0" w:color="000001"/>
              <w:insideV w:val="single" w:sz="8" w:space="0" w:color="000001"/>
            </w:tcBorders>
            <w:shd w:fill="auto" w:val="clear"/>
            <w:tcMar>
              <w:left w:w="-11" w:type="dxa"/>
            </w:tcMar>
          </w:tcPr>
          <w:p>
            <w:pPr>
              <w:pStyle w:val="Normal"/>
              <w:spacing w:before="53" w:after="0"/>
              <w:ind w:left="418" w:right="405" w:hanging="0"/>
              <w:jc w:val="center"/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</w:pP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1</w:t>
            </w: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>6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00</w:t>
            </w:r>
          </w:p>
        </w:tc>
      </w:tr>
      <w:tr>
        <w:trPr>
          <w:trHeight w:val="374" w:hRule="exact"/>
          <w:cantSplit w:val="false"/>
        </w:trPr>
        <w:tc>
          <w:tcPr>
            <w:tcW w:w="2435" w:type="dxa"/>
            <w:tcBorders>
              <w:top w:val="single" w:sz="10" w:space="0" w:color="000001"/>
              <w:left w:val="single" w:sz="8" w:space="0" w:color="000001"/>
              <w:bottom w:val="single" w:sz="10" w:space="0" w:color="000001"/>
              <w:insideH w:val="single" w:sz="10" w:space="0" w:color="000001"/>
              <w:right w:val="single" w:sz="8" w:space="0" w:color="000001"/>
              <w:insideV w:val="single" w:sz="8" w:space="0" w:color="000001"/>
            </w:tcBorders>
            <w:shd w:fill="CCCCFF" w:val="clear"/>
            <w:tcMar>
              <w:left w:w="-11" w:type="dxa"/>
            </w:tcMar>
          </w:tcPr>
          <w:p>
            <w:pPr>
              <w:pStyle w:val="Normal"/>
              <w:spacing w:before="53" w:after="0"/>
              <w:ind w:left="711" w:right="0" w:hanging="0"/>
              <w:jc w:val="left"/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</w:pP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>C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eastAsia="Calibri" w:cs="Calibri" w:ascii="Calibri" w:hAnsi="Calibri"/>
                <w:spacing w:val="-3"/>
                <w:w w:val="100"/>
                <w:sz w:val="20"/>
                <w:szCs w:val="20"/>
              </w:rPr>
              <w:t>n</w:t>
            </w:r>
            <w:r>
              <w:rPr>
                <w:rFonts w:eastAsia="Calibri" w:cs="Calibri" w:ascii="Calibri" w:hAnsi="Calibri"/>
                <w:spacing w:val="-2"/>
                <w:w w:val="100"/>
                <w:sz w:val="20"/>
                <w:szCs w:val="20"/>
              </w:rPr>
              <w:t>ve</w:t>
            </w:r>
            <w:r>
              <w:rPr>
                <w:rFonts w:eastAsia="Calibri" w:cs="Calibri" w:ascii="Calibri" w:hAnsi="Calibri"/>
                <w:spacing w:val="-5"/>
                <w:w w:val="100"/>
                <w:sz w:val="20"/>
                <w:szCs w:val="20"/>
              </w:rPr>
              <w:t>y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eastAsia="Calibri" w:cs="Calibri" w:ascii="Calibri" w:hAnsi="Calibri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>c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e</w:t>
            </w:r>
          </w:p>
        </w:tc>
        <w:tc>
          <w:tcPr>
            <w:tcW w:w="1034" w:type="dxa"/>
            <w:gridSpan w:val="2"/>
            <w:tcBorders>
              <w:top w:val="single" w:sz="10" w:space="0" w:color="000001"/>
              <w:left w:val="single" w:sz="8" w:space="0" w:color="000001"/>
              <w:bottom w:val="single" w:sz="10" w:space="0" w:color="000001"/>
              <w:insideH w:val="single" w:sz="10" w:space="0" w:color="000001"/>
              <w:right w:val="single" w:sz="8" w:space="0" w:color="000001"/>
              <w:insideV w:val="single" w:sz="8" w:space="0" w:color="000001"/>
            </w:tcBorders>
            <w:shd w:fill="auto" w:val="clear"/>
            <w:tcMar>
              <w:left w:w="-11" w:type="dxa"/>
            </w:tcMar>
          </w:tcPr>
          <w:p>
            <w:pPr>
              <w:pStyle w:val="Normal"/>
              <w:spacing w:before="53" w:after="0"/>
              <w:ind w:left="320" w:right="319" w:hanging="0"/>
              <w:jc w:val="center"/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</w:pP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>8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00</w:t>
            </w:r>
          </w:p>
        </w:tc>
        <w:tc>
          <w:tcPr>
            <w:tcW w:w="1765" w:type="dxa"/>
            <w:gridSpan w:val="2"/>
            <w:tcBorders>
              <w:top w:val="single" w:sz="10" w:space="0" w:color="000001"/>
              <w:left w:val="single" w:sz="8" w:space="0" w:color="000001"/>
              <w:bottom w:val="single" w:sz="10" w:space="0" w:color="000001"/>
              <w:insideH w:val="single" w:sz="10" w:space="0" w:color="000001"/>
              <w:right w:val="single" w:sz="8" w:space="0" w:color="000001"/>
              <w:insideV w:val="single" w:sz="8" w:space="0" w:color="000001"/>
            </w:tcBorders>
            <w:shd w:fill="CCCCFF" w:val="clear"/>
            <w:tcMar>
              <w:left w:w="-11" w:type="dxa"/>
            </w:tcMar>
          </w:tcPr>
          <w:p>
            <w:pPr>
              <w:pStyle w:val="Normal"/>
              <w:spacing w:before="53" w:after="0"/>
              <w:ind w:left="738" w:right="733" w:hanging="0"/>
              <w:jc w:val="center"/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</w:pP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PT</w:t>
            </w:r>
          </w:p>
        </w:tc>
        <w:tc>
          <w:tcPr>
            <w:tcW w:w="1268" w:type="dxa"/>
            <w:tcBorders>
              <w:top w:val="single" w:sz="10" w:space="0" w:color="000001"/>
              <w:left w:val="single" w:sz="8" w:space="0" w:color="000001"/>
              <w:bottom w:val="single" w:sz="10" w:space="0" w:color="000001"/>
              <w:insideH w:val="single" w:sz="10" w:space="0" w:color="000001"/>
              <w:right w:val="single" w:sz="8" w:space="0" w:color="000001"/>
              <w:insideV w:val="single" w:sz="8" w:space="0" w:color="000001"/>
            </w:tcBorders>
            <w:shd w:fill="auto" w:val="clear"/>
            <w:tcMar>
              <w:left w:w="-11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122" w:type="dxa"/>
            <w:gridSpan w:val="3"/>
            <w:tcBorders>
              <w:top w:val="single" w:sz="10" w:space="0" w:color="000001"/>
              <w:left w:val="single" w:sz="8" w:space="0" w:color="000001"/>
              <w:bottom w:val="single" w:sz="10" w:space="0" w:color="000001"/>
              <w:insideH w:val="single" w:sz="10" w:space="0" w:color="000001"/>
              <w:right w:val="single" w:sz="8" w:space="0" w:color="000001"/>
              <w:insideV w:val="single" w:sz="8" w:space="0" w:color="000001"/>
            </w:tcBorders>
            <w:shd w:fill="CCCCFF" w:val="clear"/>
            <w:tcMar>
              <w:left w:w="-11" w:type="dxa"/>
            </w:tcMar>
          </w:tcPr>
          <w:p>
            <w:pPr>
              <w:pStyle w:val="Normal"/>
              <w:spacing w:before="53" w:after="0"/>
              <w:ind w:left="565" w:right="0" w:hanging="0"/>
              <w:jc w:val="left"/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</w:pP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>C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eastAsia="Calibri" w:cs="Calibri" w:ascii="Calibri" w:hAnsi="Calibri"/>
                <w:spacing w:val="-3"/>
                <w:w w:val="100"/>
                <w:sz w:val="20"/>
                <w:szCs w:val="20"/>
              </w:rPr>
              <w:t>n</w:t>
            </w:r>
            <w:r>
              <w:rPr>
                <w:rFonts w:eastAsia="Calibri" w:cs="Calibri" w:ascii="Calibri" w:hAnsi="Calibri"/>
                <w:spacing w:val="-2"/>
                <w:w w:val="100"/>
                <w:sz w:val="20"/>
                <w:szCs w:val="20"/>
              </w:rPr>
              <w:t>ve</w:t>
            </w:r>
            <w:r>
              <w:rPr>
                <w:rFonts w:eastAsia="Calibri" w:cs="Calibri" w:ascii="Calibri" w:hAnsi="Calibri"/>
                <w:spacing w:val="-5"/>
                <w:w w:val="100"/>
                <w:sz w:val="20"/>
                <w:szCs w:val="20"/>
              </w:rPr>
              <w:t>y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eastAsia="Calibri" w:cs="Calibri" w:ascii="Calibri" w:hAnsi="Calibri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>c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e</w:t>
            </w:r>
          </w:p>
        </w:tc>
        <w:tc>
          <w:tcPr>
            <w:tcW w:w="1320" w:type="dxa"/>
            <w:tcBorders>
              <w:top w:val="single" w:sz="10" w:space="0" w:color="000001"/>
              <w:left w:val="single" w:sz="8" w:space="0" w:color="000001"/>
              <w:bottom w:val="single" w:sz="10" w:space="0" w:color="000001"/>
              <w:insideH w:val="single" w:sz="10" w:space="0" w:color="000001"/>
              <w:right w:val="single" w:sz="8" w:space="0" w:color="000001"/>
              <w:insideV w:val="single" w:sz="8" w:space="0" w:color="000001"/>
            </w:tcBorders>
            <w:shd w:fill="auto" w:val="clear"/>
            <w:tcMar>
              <w:left w:w="-11" w:type="dxa"/>
            </w:tcMar>
          </w:tcPr>
          <w:p>
            <w:pPr>
              <w:pStyle w:val="Normal"/>
              <w:spacing w:before="53" w:after="0"/>
              <w:ind w:left="468" w:right="457" w:hanging="0"/>
              <w:jc w:val="center"/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</w:pP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8</w:t>
            </w: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>0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0</w:t>
            </w:r>
          </w:p>
        </w:tc>
      </w:tr>
      <w:tr>
        <w:trPr>
          <w:trHeight w:val="374" w:hRule="exact"/>
          <w:cantSplit w:val="false"/>
        </w:trPr>
        <w:tc>
          <w:tcPr>
            <w:tcW w:w="2435" w:type="dxa"/>
            <w:tcBorders>
              <w:top w:val="single" w:sz="10" w:space="0" w:color="000001"/>
              <w:left w:val="single" w:sz="8" w:space="0" w:color="000001"/>
              <w:bottom w:val="single" w:sz="10" w:space="0" w:color="000001"/>
              <w:insideH w:val="single" w:sz="10" w:space="0" w:color="000001"/>
              <w:right w:val="single" w:sz="8" w:space="0" w:color="000001"/>
              <w:insideV w:val="single" w:sz="8" w:space="0" w:color="000001"/>
            </w:tcBorders>
            <w:shd w:fill="CCCCFF" w:val="clear"/>
            <w:tcMar>
              <w:left w:w="-11" w:type="dxa"/>
            </w:tcMar>
          </w:tcPr>
          <w:p>
            <w:pPr>
              <w:pStyle w:val="Normal"/>
              <w:spacing w:before="53" w:after="0"/>
              <w:ind w:left="433" w:right="0" w:hanging="0"/>
              <w:jc w:val="left"/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</w:pP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>M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eastAsia="Calibri" w:cs="Calibri" w:ascii="Calibri" w:hAnsi="Calibri"/>
                <w:spacing w:val="-3"/>
                <w:w w:val="100"/>
                <w:sz w:val="20"/>
                <w:szCs w:val="20"/>
              </w:rPr>
              <w:t>c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al</w:t>
            </w:r>
            <w:r>
              <w:rPr>
                <w:rFonts w:eastAsia="Calibri" w:cs="Calibri" w:ascii="Calibri" w:hAnsi="Calibri"/>
                <w:spacing w:val="1"/>
                <w:w w:val="100"/>
                <w:sz w:val="20"/>
                <w:szCs w:val="20"/>
              </w:rPr>
              <w:t xml:space="preserve"> 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Al</w:t>
            </w:r>
            <w:r>
              <w:rPr>
                <w:rFonts w:eastAsia="Calibri" w:cs="Calibri" w:ascii="Calibri" w:hAnsi="Calibri"/>
                <w:spacing w:val="-2"/>
                <w:w w:val="100"/>
                <w:sz w:val="20"/>
                <w:szCs w:val="20"/>
              </w:rPr>
              <w:t>l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eastAsia="Calibri" w:cs="Calibri" w:ascii="Calibri" w:hAnsi="Calibri"/>
                <w:spacing w:val="-3"/>
                <w:w w:val="100"/>
                <w:sz w:val="20"/>
                <w:szCs w:val="20"/>
              </w:rPr>
              <w:t>w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eastAsia="Calibri" w:cs="Calibri" w:ascii="Calibri" w:hAnsi="Calibri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>c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e</w:t>
            </w:r>
          </w:p>
        </w:tc>
        <w:tc>
          <w:tcPr>
            <w:tcW w:w="1034" w:type="dxa"/>
            <w:gridSpan w:val="2"/>
            <w:tcBorders>
              <w:top w:val="single" w:sz="10" w:space="0" w:color="000001"/>
              <w:left w:val="single" w:sz="8" w:space="0" w:color="000001"/>
              <w:bottom w:val="single" w:sz="10" w:space="0" w:color="000001"/>
              <w:insideH w:val="single" w:sz="10" w:space="0" w:color="000001"/>
              <w:right w:val="single" w:sz="8" w:space="0" w:color="000001"/>
              <w:insideV w:val="single" w:sz="8" w:space="0" w:color="000001"/>
            </w:tcBorders>
            <w:shd w:fill="auto" w:val="clear"/>
            <w:tcMar>
              <w:left w:w="-11" w:type="dxa"/>
            </w:tcMar>
          </w:tcPr>
          <w:p>
            <w:pPr>
              <w:pStyle w:val="Normal"/>
              <w:spacing w:before="53" w:after="0"/>
              <w:ind w:left="305" w:right="0" w:hanging="0"/>
              <w:jc w:val="left"/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</w:pP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>1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>0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0</w:t>
            </w:r>
          </w:p>
        </w:tc>
        <w:tc>
          <w:tcPr>
            <w:tcW w:w="1765" w:type="dxa"/>
            <w:gridSpan w:val="2"/>
            <w:tcBorders>
              <w:top w:val="single" w:sz="10" w:space="0" w:color="000001"/>
              <w:left w:val="single" w:sz="8" w:space="0" w:color="000001"/>
              <w:bottom w:val="single" w:sz="10" w:space="0" w:color="000001"/>
              <w:insideH w:val="single" w:sz="10" w:space="0" w:color="000001"/>
              <w:right w:val="single" w:sz="8" w:space="0" w:color="000001"/>
              <w:insideV w:val="single" w:sz="8" w:space="0" w:color="000001"/>
            </w:tcBorders>
            <w:shd w:fill="CCCCFF" w:val="clear"/>
            <w:tcMar>
              <w:left w:w="-11" w:type="dxa"/>
            </w:tcMar>
          </w:tcPr>
          <w:p>
            <w:pPr>
              <w:pStyle w:val="Normal"/>
              <w:spacing w:before="53" w:after="0"/>
              <w:ind w:left="397" w:right="0" w:hanging="0"/>
              <w:jc w:val="left"/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</w:pPr>
            <w:r>
              <w:rPr>
                <w:rFonts w:eastAsia="Calibri" w:cs="Calibri" w:ascii="Calibri" w:hAnsi="Calibri"/>
                <w:spacing w:val="-2"/>
                <w:w w:val="100"/>
                <w:sz w:val="20"/>
                <w:szCs w:val="20"/>
              </w:rPr>
              <w:t>I</w:t>
            </w:r>
            <w:r>
              <w:rPr>
                <w:rFonts w:eastAsia="Calibri" w:cs="Calibri" w:ascii="Calibri" w:hAnsi="Calibri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eastAsia="Calibri" w:cs="Calibri" w:ascii="Calibri" w:hAnsi="Calibri"/>
                <w:spacing w:val="-3"/>
                <w:w w:val="100"/>
                <w:sz w:val="20"/>
                <w:szCs w:val="20"/>
              </w:rPr>
              <w:t>c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ome</w:t>
            </w:r>
            <w:r>
              <w:rPr>
                <w:rFonts w:eastAsia="Calibri" w:cs="Calibri" w:ascii="Calibri" w:hAnsi="Calibri"/>
                <w:spacing w:val="1"/>
                <w:w w:val="100"/>
                <w:sz w:val="20"/>
                <w:szCs w:val="20"/>
              </w:rPr>
              <w:t xml:space="preserve"> </w:t>
            </w:r>
            <w:r>
              <w:rPr>
                <w:rFonts w:eastAsia="Calibri" w:cs="Calibri" w:ascii="Calibri" w:hAnsi="Calibri"/>
                <w:spacing w:val="-15"/>
                <w:w w:val="100"/>
                <w:sz w:val="20"/>
                <w:szCs w:val="20"/>
              </w:rPr>
              <w:t>T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AX</w:t>
            </w:r>
          </w:p>
        </w:tc>
        <w:tc>
          <w:tcPr>
            <w:tcW w:w="1268" w:type="dxa"/>
            <w:tcBorders>
              <w:top w:val="single" w:sz="10" w:space="0" w:color="000001"/>
              <w:left w:val="single" w:sz="8" w:space="0" w:color="000001"/>
              <w:bottom w:val="single" w:sz="10" w:space="0" w:color="000001"/>
              <w:insideH w:val="single" w:sz="10" w:space="0" w:color="000001"/>
              <w:right w:val="single" w:sz="8" w:space="0" w:color="000001"/>
              <w:insideV w:val="single" w:sz="8" w:space="0" w:color="000001"/>
            </w:tcBorders>
            <w:shd w:fill="auto" w:val="clear"/>
            <w:tcMar>
              <w:left w:w="-11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122" w:type="dxa"/>
            <w:gridSpan w:val="3"/>
            <w:tcBorders>
              <w:top w:val="single" w:sz="10" w:space="0" w:color="000001"/>
              <w:left w:val="single" w:sz="8" w:space="0" w:color="000001"/>
              <w:bottom w:val="single" w:sz="10" w:space="0" w:color="000001"/>
              <w:insideH w:val="single" w:sz="10" w:space="0" w:color="000001"/>
              <w:right w:val="single" w:sz="8" w:space="0" w:color="000001"/>
              <w:insideV w:val="single" w:sz="8" w:space="0" w:color="000001"/>
            </w:tcBorders>
            <w:shd w:fill="CCCCFF" w:val="clear"/>
            <w:tcMar>
              <w:left w:w="-11" w:type="dxa"/>
            </w:tcMar>
          </w:tcPr>
          <w:p>
            <w:pPr>
              <w:pStyle w:val="Normal"/>
              <w:spacing w:before="53" w:after="0"/>
              <w:ind w:left="287" w:right="0" w:hanging="0"/>
              <w:jc w:val="left"/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</w:pP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>M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eastAsia="Calibri" w:cs="Calibri" w:ascii="Calibri" w:hAnsi="Calibri"/>
                <w:spacing w:val="-3"/>
                <w:w w:val="100"/>
                <w:sz w:val="20"/>
                <w:szCs w:val="20"/>
              </w:rPr>
              <w:t>c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al</w:t>
            </w:r>
            <w:r>
              <w:rPr>
                <w:rFonts w:eastAsia="Calibri" w:cs="Calibri" w:ascii="Calibri" w:hAnsi="Calibri"/>
                <w:spacing w:val="1"/>
                <w:w w:val="100"/>
                <w:sz w:val="20"/>
                <w:szCs w:val="20"/>
              </w:rPr>
              <w:t xml:space="preserve"> 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Al</w:t>
            </w:r>
            <w:r>
              <w:rPr>
                <w:rFonts w:eastAsia="Calibri" w:cs="Calibri" w:ascii="Calibri" w:hAnsi="Calibri"/>
                <w:spacing w:val="-2"/>
                <w:w w:val="100"/>
                <w:sz w:val="20"/>
                <w:szCs w:val="20"/>
              </w:rPr>
              <w:t>l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eastAsia="Calibri" w:cs="Calibri" w:ascii="Calibri" w:hAnsi="Calibri"/>
                <w:spacing w:val="-3"/>
                <w:w w:val="100"/>
                <w:sz w:val="20"/>
                <w:szCs w:val="20"/>
              </w:rPr>
              <w:t>w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eastAsia="Calibri" w:cs="Calibri" w:ascii="Calibri" w:hAnsi="Calibri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>c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e</w:t>
            </w:r>
          </w:p>
        </w:tc>
        <w:tc>
          <w:tcPr>
            <w:tcW w:w="1320" w:type="dxa"/>
            <w:tcBorders>
              <w:top w:val="single" w:sz="10" w:space="0" w:color="000001"/>
              <w:left w:val="single" w:sz="8" w:space="0" w:color="000001"/>
              <w:bottom w:val="single" w:sz="10" w:space="0" w:color="000001"/>
              <w:insideH w:val="single" w:sz="10" w:space="0" w:color="000001"/>
              <w:right w:val="single" w:sz="8" w:space="0" w:color="000001"/>
              <w:insideV w:val="single" w:sz="8" w:space="0" w:color="000001"/>
            </w:tcBorders>
            <w:shd w:fill="auto" w:val="clear"/>
            <w:tcMar>
              <w:left w:w="-11" w:type="dxa"/>
            </w:tcMar>
          </w:tcPr>
          <w:p>
            <w:pPr>
              <w:pStyle w:val="Normal"/>
              <w:spacing w:before="53" w:after="0"/>
              <w:ind w:left="418" w:right="405" w:hanging="0"/>
              <w:jc w:val="center"/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</w:pP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1</w:t>
            </w: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>0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00</w:t>
            </w:r>
          </w:p>
        </w:tc>
      </w:tr>
      <w:tr>
        <w:trPr>
          <w:trHeight w:val="374" w:hRule="exact"/>
          <w:cantSplit w:val="false"/>
        </w:trPr>
        <w:tc>
          <w:tcPr>
            <w:tcW w:w="2435" w:type="dxa"/>
            <w:tcBorders>
              <w:top w:val="single" w:sz="10" w:space="0" w:color="000001"/>
              <w:left w:val="single" w:sz="8" w:space="0" w:color="000001"/>
              <w:bottom w:val="single" w:sz="10" w:space="0" w:color="000001"/>
              <w:insideH w:val="single" w:sz="10" w:space="0" w:color="000001"/>
              <w:right w:val="single" w:sz="8" w:space="0" w:color="000001"/>
              <w:insideV w:val="single" w:sz="8" w:space="0" w:color="000001"/>
            </w:tcBorders>
            <w:shd w:fill="CCCCFF" w:val="clear"/>
            <w:tcMar>
              <w:left w:w="-11" w:type="dxa"/>
            </w:tcMar>
          </w:tcPr>
          <w:p>
            <w:pPr>
              <w:pStyle w:val="Normal"/>
              <w:spacing w:before="53" w:after="0"/>
              <w:ind w:left="473" w:right="0" w:hanging="0"/>
              <w:jc w:val="left"/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</w:pP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S</w:t>
            </w: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>p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>c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ial Al</w:t>
            </w:r>
            <w:r>
              <w:rPr>
                <w:rFonts w:eastAsia="Calibri" w:cs="Calibri" w:ascii="Calibri" w:hAnsi="Calibri"/>
                <w:spacing w:val="-2"/>
                <w:w w:val="100"/>
                <w:sz w:val="20"/>
                <w:szCs w:val="20"/>
              </w:rPr>
              <w:t>l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eastAsia="Calibri" w:cs="Calibri" w:ascii="Calibri" w:hAnsi="Calibri"/>
                <w:spacing w:val="-3"/>
                <w:w w:val="100"/>
                <w:sz w:val="20"/>
                <w:szCs w:val="20"/>
              </w:rPr>
              <w:t>w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eastAsia="Calibri" w:cs="Calibri" w:ascii="Calibri" w:hAnsi="Calibri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>c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e</w:t>
            </w:r>
          </w:p>
        </w:tc>
        <w:tc>
          <w:tcPr>
            <w:tcW w:w="1034" w:type="dxa"/>
            <w:gridSpan w:val="2"/>
            <w:tcBorders>
              <w:top w:val="single" w:sz="10" w:space="0" w:color="000001"/>
              <w:left w:val="single" w:sz="8" w:space="0" w:color="000001"/>
              <w:bottom w:val="single" w:sz="10" w:space="0" w:color="000001"/>
              <w:insideH w:val="single" w:sz="10" w:space="0" w:color="000001"/>
              <w:right w:val="single" w:sz="8" w:space="0" w:color="000001"/>
              <w:insideV w:val="single" w:sz="8" w:space="0" w:color="000001"/>
            </w:tcBorders>
            <w:shd w:fill="auto" w:val="clear"/>
            <w:tcMar>
              <w:left w:w="-11" w:type="dxa"/>
            </w:tcMar>
          </w:tcPr>
          <w:p>
            <w:pPr>
              <w:pStyle w:val="Normal"/>
              <w:spacing w:before="53" w:after="0"/>
              <w:ind w:left="305" w:right="0" w:hanging="0"/>
              <w:jc w:val="left"/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</w:pP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>1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4</w:t>
            </w: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>0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0</w:t>
            </w:r>
          </w:p>
        </w:tc>
        <w:tc>
          <w:tcPr>
            <w:tcW w:w="1765" w:type="dxa"/>
            <w:gridSpan w:val="2"/>
            <w:tcBorders>
              <w:top w:val="single" w:sz="10" w:space="0" w:color="000001"/>
              <w:left w:val="single" w:sz="8" w:space="0" w:color="000001"/>
              <w:bottom w:val="single" w:sz="10" w:space="0" w:color="000001"/>
              <w:insideH w:val="single" w:sz="10" w:space="0" w:color="000001"/>
              <w:right w:val="single" w:sz="8" w:space="0" w:color="000001"/>
              <w:insideV w:val="single" w:sz="8" w:space="0" w:color="000001"/>
            </w:tcBorders>
            <w:shd w:fill="CCCCFF" w:val="clear"/>
            <w:tcMar>
              <w:left w:w="-11" w:type="dxa"/>
            </w:tcMar>
          </w:tcPr>
          <w:p>
            <w:pPr>
              <w:pStyle w:val="Normal"/>
              <w:spacing w:before="53" w:after="0"/>
              <w:ind w:left="155" w:right="0" w:hanging="0"/>
              <w:jc w:val="left"/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</w:pP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eastAsia="Calibri" w:cs="Calibri" w:ascii="Calibri" w:hAnsi="Calibri"/>
                <w:spacing w:val="1"/>
                <w:w w:val="100"/>
                <w:sz w:val="20"/>
                <w:szCs w:val="20"/>
              </w:rPr>
              <w:t>t</w:t>
            </w: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>h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er</w:t>
            </w:r>
            <w:r>
              <w:rPr>
                <w:rFonts w:eastAsia="Calibri" w:cs="Calibri" w:ascii="Calibri" w:hAnsi="Calibri"/>
                <w:spacing w:val="1"/>
                <w:w w:val="100"/>
                <w:sz w:val="20"/>
                <w:szCs w:val="20"/>
              </w:rPr>
              <w:t xml:space="preserve"> </w:t>
            </w: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eastAsia="Calibri" w:cs="Calibri" w:ascii="Calibri" w:hAnsi="Calibri"/>
                <w:spacing w:val="1"/>
                <w:w w:val="100"/>
                <w:sz w:val="20"/>
                <w:szCs w:val="20"/>
              </w:rPr>
              <w:t>u</w:t>
            </w: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>c</w:t>
            </w:r>
            <w:r>
              <w:rPr>
                <w:rFonts w:eastAsia="Calibri" w:cs="Calibri" w:ascii="Calibri" w:hAnsi="Calibri"/>
                <w:spacing w:val="1"/>
                <w:w w:val="100"/>
                <w:sz w:val="20"/>
                <w:szCs w:val="20"/>
              </w:rPr>
              <w:t>t</w:t>
            </w:r>
            <w:r>
              <w:rPr>
                <w:rFonts w:eastAsia="Calibri" w:cs="Calibri" w:ascii="Calibri" w:hAnsi="Calibri"/>
                <w:spacing w:val="-2"/>
                <w:w w:val="100"/>
                <w:sz w:val="20"/>
                <w:szCs w:val="20"/>
              </w:rPr>
              <w:t>i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eastAsia="Calibri" w:cs="Calibri" w:ascii="Calibri" w:hAnsi="Calibri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s</w:t>
            </w:r>
          </w:p>
        </w:tc>
        <w:tc>
          <w:tcPr>
            <w:tcW w:w="1268" w:type="dxa"/>
            <w:tcBorders>
              <w:top w:val="single" w:sz="10" w:space="0" w:color="000001"/>
              <w:left w:val="single" w:sz="8" w:space="0" w:color="000001"/>
              <w:bottom w:val="single" w:sz="10" w:space="0" w:color="000001"/>
              <w:insideH w:val="single" w:sz="10" w:space="0" w:color="000001"/>
              <w:right w:val="single" w:sz="8" w:space="0" w:color="000001"/>
              <w:insideV w:val="single" w:sz="8" w:space="0" w:color="000001"/>
            </w:tcBorders>
            <w:shd w:fill="auto" w:val="clear"/>
            <w:tcMar>
              <w:left w:w="-11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122" w:type="dxa"/>
            <w:gridSpan w:val="3"/>
            <w:tcBorders>
              <w:top w:val="single" w:sz="10" w:space="0" w:color="000001"/>
              <w:left w:val="single" w:sz="8" w:space="0" w:color="000001"/>
              <w:bottom w:val="single" w:sz="10" w:space="0" w:color="000001"/>
              <w:insideH w:val="single" w:sz="10" w:space="0" w:color="000001"/>
              <w:right w:val="single" w:sz="8" w:space="0" w:color="000001"/>
              <w:insideV w:val="single" w:sz="8" w:space="0" w:color="000001"/>
            </w:tcBorders>
            <w:shd w:fill="CCCCFF" w:val="clear"/>
            <w:tcMar>
              <w:left w:w="-11" w:type="dxa"/>
            </w:tcMar>
          </w:tcPr>
          <w:p>
            <w:pPr>
              <w:pStyle w:val="Normal"/>
              <w:spacing w:before="53" w:after="0"/>
              <w:ind w:left="327" w:right="0" w:hanging="0"/>
              <w:jc w:val="left"/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</w:pP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S</w:t>
            </w: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>p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>c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ial Al</w:t>
            </w:r>
            <w:r>
              <w:rPr>
                <w:rFonts w:eastAsia="Calibri" w:cs="Calibri" w:ascii="Calibri" w:hAnsi="Calibri"/>
                <w:spacing w:val="-2"/>
                <w:w w:val="100"/>
                <w:sz w:val="20"/>
                <w:szCs w:val="20"/>
              </w:rPr>
              <w:t>l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eastAsia="Calibri" w:cs="Calibri" w:ascii="Calibri" w:hAnsi="Calibri"/>
                <w:spacing w:val="-3"/>
                <w:w w:val="100"/>
                <w:sz w:val="20"/>
                <w:szCs w:val="20"/>
              </w:rPr>
              <w:t>w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eastAsia="Calibri" w:cs="Calibri" w:ascii="Calibri" w:hAnsi="Calibri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>c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e</w:t>
            </w:r>
          </w:p>
        </w:tc>
        <w:tc>
          <w:tcPr>
            <w:tcW w:w="1320" w:type="dxa"/>
            <w:tcBorders>
              <w:top w:val="single" w:sz="10" w:space="0" w:color="000001"/>
              <w:left w:val="single" w:sz="8" w:space="0" w:color="000001"/>
              <w:bottom w:val="single" w:sz="10" w:space="0" w:color="000001"/>
              <w:insideH w:val="single" w:sz="10" w:space="0" w:color="000001"/>
              <w:right w:val="single" w:sz="8" w:space="0" w:color="000001"/>
              <w:insideV w:val="single" w:sz="8" w:space="0" w:color="000001"/>
            </w:tcBorders>
            <w:shd w:fill="auto" w:val="clear"/>
            <w:tcMar>
              <w:left w:w="-11" w:type="dxa"/>
            </w:tcMar>
          </w:tcPr>
          <w:p>
            <w:pPr>
              <w:pStyle w:val="Normal"/>
              <w:spacing w:before="53" w:after="0"/>
              <w:ind w:left="418" w:right="405" w:hanging="0"/>
              <w:jc w:val="center"/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</w:pP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1</w:t>
            </w: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>4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00</w:t>
            </w:r>
          </w:p>
        </w:tc>
      </w:tr>
      <w:tr>
        <w:trPr>
          <w:trHeight w:val="374" w:hRule="exact"/>
          <w:cantSplit w:val="false"/>
        </w:trPr>
        <w:tc>
          <w:tcPr>
            <w:tcW w:w="2435" w:type="dxa"/>
            <w:tcBorders>
              <w:top w:val="single" w:sz="10" w:space="0" w:color="000001"/>
              <w:left w:val="single" w:sz="8" w:space="0" w:color="000001"/>
              <w:bottom w:val="single" w:sz="10" w:space="0" w:color="000001"/>
              <w:insideH w:val="single" w:sz="10" w:space="0" w:color="000001"/>
              <w:right w:val="single" w:sz="8" w:space="0" w:color="000001"/>
              <w:insideV w:val="single" w:sz="8" w:space="0" w:color="000001"/>
            </w:tcBorders>
            <w:shd w:fill="CCCCFF" w:val="clear"/>
            <w:tcMar>
              <w:left w:w="-11" w:type="dxa"/>
            </w:tcMar>
          </w:tcPr>
          <w:p>
            <w:pPr>
              <w:pStyle w:val="Normal"/>
              <w:spacing w:before="53" w:after="0"/>
              <w:ind w:left="609" w:right="0" w:hanging="0"/>
              <w:jc w:val="left"/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</w:pPr>
            <w:r>
              <w:rPr>
                <w:rFonts w:eastAsia="Calibri" w:cs="Calibri" w:ascii="Calibri" w:hAnsi="Calibri"/>
                <w:spacing w:val="-19"/>
                <w:w w:val="100"/>
                <w:sz w:val="20"/>
                <w:szCs w:val="20"/>
              </w:rPr>
              <w:t>T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>t</w:t>
            </w:r>
            <w:r>
              <w:rPr>
                <w:rFonts w:eastAsia="Calibri" w:cs="Calibri" w:ascii="Calibri" w:hAnsi="Calibri"/>
                <w:spacing w:val="-2"/>
                <w:w w:val="100"/>
                <w:sz w:val="20"/>
                <w:szCs w:val="20"/>
              </w:rPr>
              <w:t>a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l</w:t>
            </w:r>
            <w:r>
              <w:rPr>
                <w:rFonts w:eastAsia="Calibri" w:cs="Calibri" w:ascii="Calibri" w:hAnsi="Calibri"/>
                <w:spacing w:val="1"/>
                <w:w w:val="100"/>
                <w:sz w:val="20"/>
                <w:szCs w:val="20"/>
              </w:rPr>
              <w:t xml:space="preserve"> </w:t>
            </w:r>
            <w:r>
              <w:rPr>
                <w:rFonts w:eastAsia="Calibri" w:cs="Calibri" w:ascii="Calibri" w:hAnsi="Calibri"/>
                <w:spacing w:val="-4"/>
                <w:w w:val="100"/>
                <w:sz w:val="20"/>
                <w:szCs w:val="20"/>
              </w:rPr>
              <w:t>E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eastAsia="Calibri" w:cs="Calibri" w:ascii="Calibri" w:hAnsi="Calibri"/>
                <w:spacing w:val="-2"/>
                <w:w w:val="100"/>
                <w:sz w:val="20"/>
                <w:szCs w:val="20"/>
              </w:rPr>
              <w:t>r</w:t>
            </w:r>
            <w:r>
              <w:rPr>
                <w:rFonts w:eastAsia="Calibri" w:cs="Calibri" w:ascii="Calibri" w:hAnsi="Calibri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eastAsia="Calibri" w:cs="Calibri" w:ascii="Calibri" w:hAnsi="Calibri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gs:</w:t>
            </w:r>
          </w:p>
        </w:tc>
        <w:tc>
          <w:tcPr>
            <w:tcW w:w="1034" w:type="dxa"/>
            <w:gridSpan w:val="2"/>
            <w:tcBorders>
              <w:top w:val="single" w:sz="10" w:space="0" w:color="000001"/>
              <w:left w:val="single" w:sz="8" w:space="0" w:color="000001"/>
              <w:bottom w:val="single" w:sz="10" w:space="0" w:color="000001"/>
              <w:insideH w:val="single" w:sz="10" w:space="0" w:color="000001"/>
              <w:right w:val="single" w:sz="8" w:space="0" w:color="000001"/>
              <w:insideV w:val="single" w:sz="8" w:space="0" w:color="000001"/>
            </w:tcBorders>
            <w:shd w:fill="auto" w:val="clear"/>
            <w:tcMar>
              <w:left w:w="-11" w:type="dxa"/>
            </w:tcMar>
          </w:tcPr>
          <w:p>
            <w:pPr>
              <w:pStyle w:val="Normal"/>
              <w:spacing w:before="53" w:after="0"/>
              <w:ind w:left="305" w:right="0" w:hanging="0"/>
              <w:jc w:val="left"/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</w:pP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>8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>0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0</w:t>
            </w:r>
          </w:p>
        </w:tc>
        <w:tc>
          <w:tcPr>
            <w:tcW w:w="1765" w:type="dxa"/>
            <w:gridSpan w:val="2"/>
            <w:tcBorders>
              <w:top w:val="single" w:sz="10" w:space="0" w:color="000001"/>
              <w:left w:val="single" w:sz="8" w:space="0" w:color="000001"/>
              <w:bottom w:val="single" w:sz="10" w:space="0" w:color="000001"/>
              <w:insideH w:val="single" w:sz="10" w:space="0" w:color="000001"/>
              <w:right w:val="single" w:sz="8" w:space="0" w:color="000001"/>
              <w:insideV w:val="single" w:sz="8" w:space="0" w:color="000001"/>
            </w:tcBorders>
            <w:shd w:fill="CCCCFF" w:val="clear"/>
            <w:tcMar>
              <w:left w:w="-11" w:type="dxa"/>
            </w:tcMar>
          </w:tcPr>
          <w:p>
            <w:pPr>
              <w:pStyle w:val="Normal"/>
              <w:spacing w:before="53" w:after="0"/>
              <w:ind w:left="195" w:right="0" w:hanging="0"/>
              <w:jc w:val="left"/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</w:pPr>
            <w:r>
              <w:rPr>
                <w:rFonts w:eastAsia="Calibri" w:cs="Calibri" w:ascii="Calibri" w:hAnsi="Calibri"/>
                <w:spacing w:val="-19"/>
                <w:w w:val="100"/>
                <w:sz w:val="20"/>
                <w:szCs w:val="20"/>
              </w:rPr>
              <w:t>T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>t</w:t>
            </w:r>
            <w:r>
              <w:rPr>
                <w:rFonts w:eastAsia="Calibri" w:cs="Calibri" w:ascii="Calibri" w:hAnsi="Calibri"/>
                <w:spacing w:val="-2"/>
                <w:w w:val="100"/>
                <w:sz w:val="20"/>
                <w:szCs w:val="20"/>
              </w:rPr>
              <w:t>a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l</w:t>
            </w:r>
            <w:r>
              <w:rPr>
                <w:rFonts w:eastAsia="Calibri" w:cs="Calibri" w:ascii="Calibri" w:hAnsi="Calibri"/>
                <w:spacing w:val="1"/>
                <w:w w:val="100"/>
                <w:sz w:val="20"/>
                <w:szCs w:val="20"/>
              </w:rPr>
              <w:t xml:space="preserve"> D</w:t>
            </w:r>
            <w:r>
              <w:rPr>
                <w:rFonts w:eastAsia="Calibri" w:cs="Calibri" w:ascii="Calibri" w:hAnsi="Calibri"/>
                <w:spacing w:val="-2"/>
                <w:w w:val="100"/>
                <w:sz w:val="20"/>
                <w:szCs w:val="20"/>
              </w:rPr>
              <w:t>e</w:t>
            </w:r>
            <w:r>
              <w:rPr>
                <w:rFonts w:eastAsia="Calibri" w:cs="Calibri" w:ascii="Calibri" w:hAnsi="Calibri"/>
                <w:spacing w:val="1"/>
                <w:w w:val="100"/>
                <w:sz w:val="20"/>
                <w:szCs w:val="20"/>
              </w:rPr>
              <w:t>du</w:t>
            </w:r>
            <w:r>
              <w:rPr>
                <w:rFonts w:eastAsia="Calibri" w:cs="Calibri" w:ascii="Calibri" w:hAnsi="Calibri"/>
                <w:spacing w:val="-3"/>
                <w:w w:val="100"/>
                <w:sz w:val="20"/>
                <w:szCs w:val="20"/>
              </w:rPr>
              <w:t>c</w:t>
            </w:r>
            <w:r>
              <w:rPr>
                <w:rFonts w:eastAsia="Calibri" w:cs="Calibri" w:ascii="Calibri" w:hAnsi="Calibri"/>
                <w:spacing w:val="1"/>
                <w:w w:val="100"/>
                <w:sz w:val="20"/>
                <w:szCs w:val="20"/>
              </w:rPr>
              <w:t>t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eastAsia="Calibri" w:cs="Calibri" w:ascii="Calibri" w:hAnsi="Calibri"/>
                <w:spacing w:val="-2"/>
                <w:w w:val="100"/>
                <w:sz w:val="20"/>
                <w:szCs w:val="20"/>
              </w:rPr>
              <w:t>o</w:t>
            </w:r>
            <w:r>
              <w:rPr>
                <w:rFonts w:eastAsia="Calibri" w:cs="Calibri" w:ascii="Calibri" w:hAnsi="Calibri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s</w:t>
            </w:r>
          </w:p>
        </w:tc>
        <w:tc>
          <w:tcPr>
            <w:tcW w:w="1268" w:type="dxa"/>
            <w:tcBorders>
              <w:top w:val="single" w:sz="10" w:space="0" w:color="000001"/>
              <w:left w:val="single" w:sz="8" w:space="0" w:color="000001"/>
              <w:bottom w:val="single" w:sz="10" w:space="0" w:color="000001"/>
              <w:insideH w:val="single" w:sz="10" w:space="0" w:color="000001"/>
              <w:right w:val="single" w:sz="8" w:space="0" w:color="000001"/>
              <w:insideV w:val="single" w:sz="8" w:space="0" w:color="000001"/>
            </w:tcBorders>
            <w:shd w:fill="auto" w:val="clear"/>
            <w:tcMar>
              <w:left w:w="-11" w:type="dxa"/>
            </w:tcMar>
          </w:tcPr>
          <w:p>
            <w:pPr>
              <w:pStyle w:val="Normal"/>
              <w:spacing w:before="53" w:after="0"/>
              <w:ind w:left="438" w:right="435" w:hanging="0"/>
              <w:jc w:val="center"/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</w:pP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9</w:t>
            </w: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>0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8</w:t>
            </w:r>
          </w:p>
        </w:tc>
        <w:tc>
          <w:tcPr>
            <w:tcW w:w="2122" w:type="dxa"/>
            <w:gridSpan w:val="3"/>
            <w:tcBorders>
              <w:top w:val="single" w:sz="10" w:space="0" w:color="000001"/>
              <w:left w:val="single" w:sz="8" w:space="0" w:color="000001"/>
              <w:bottom w:val="single" w:sz="10" w:space="0" w:color="000001"/>
              <w:insideH w:val="single" w:sz="10" w:space="0" w:color="000001"/>
              <w:right w:val="single" w:sz="8" w:space="0" w:color="000001"/>
              <w:insideV w:val="single" w:sz="8" w:space="0" w:color="000001"/>
            </w:tcBorders>
            <w:shd w:fill="CCCCFF" w:val="clear"/>
            <w:tcMar>
              <w:left w:w="-11" w:type="dxa"/>
            </w:tcMar>
          </w:tcPr>
          <w:p>
            <w:pPr>
              <w:pStyle w:val="Normal"/>
              <w:spacing w:before="53" w:after="0"/>
              <w:ind w:left="429" w:right="0" w:hanging="0"/>
              <w:jc w:val="left"/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</w:pP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>ct</w:t>
            </w:r>
            <w:r>
              <w:rPr>
                <w:rFonts w:eastAsia="Calibri" w:cs="Calibri" w:ascii="Calibri" w:hAnsi="Calibri"/>
                <w:spacing w:val="1"/>
                <w:w w:val="100"/>
                <w:sz w:val="20"/>
                <w:szCs w:val="20"/>
              </w:rPr>
              <w:t>u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al</w:t>
            </w:r>
            <w:r>
              <w:rPr>
                <w:rFonts w:eastAsia="Calibri" w:cs="Calibri" w:ascii="Calibri" w:hAnsi="Calibri"/>
                <w:spacing w:val="1"/>
                <w:w w:val="100"/>
                <w:sz w:val="20"/>
                <w:szCs w:val="20"/>
              </w:rPr>
              <w:t xml:space="preserve"> </w:t>
            </w:r>
            <w:r>
              <w:rPr>
                <w:rFonts w:eastAsia="Calibri" w:cs="Calibri" w:ascii="Calibri" w:hAnsi="Calibri"/>
                <w:spacing w:val="-4"/>
                <w:w w:val="100"/>
                <w:sz w:val="20"/>
                <w:szCs w:val="20"/>
              </w:rPr>
              <w:t>E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eastAsia="Calibri" w:cs="Calibri" w:ascii="Calibri" w:hAnsi="Calibri"/>
                <w:spacing w:val="-2"/>
                <w:w w:val="100"/>
                <w:sz w:val="20"/>
                <w:szCs w:val="20"/>
              </w:rPr>
              <w:t>r</w:t>
            </w:r>
            <w:r>
              <w:rPr>
                <w:rFonts w:eastAsia="Calibri" w:cs="Calibri" w:ascii="Calibri" w:hAnsi="Calibri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i</w:t>
            </w:r>
            <w:r>
              <w:rPr>
                <w:rFonts w:eastAsia="Calibri" w:cs="Calibri" w:ascii="Calibri" w:hAnsi="Calibri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gs</w:t>
            </w:r>
          </w:p>
        </w:tc>
        <w:tc>
          <w:tcPr>
            <w:tcW w:w="1320" w:type="dxa"/>
            <w:tcBorders>
              <w:top w:val="single" w:sz="10" w:space="0" w:color="000001"/>
              <w:left w:val="single" w:sz="8" w:space="0" w:color="000001"/>
              <w:bottom w:val="single" w:sz="10" w:space="0" w:color="000001"/>
              <w:insideH w:val="single" w:sz="10" w:space="0" w:color="000001"/>
              <w:right w:val="single" w:sz="8" w:space="0" w:color="000001"/>
              <w:insideV w:val="single" w:sz="8" w:space="0" w:color="000001"/>
            </w:tcBorders>
            <w:shd w:fill="auto" w:val="clear"/>
            <w:tcMar>
              <w:left w:w="-11" w:type="dxa"/>
            </w:tcMar>
          </w:tcPr>
          <w:p>
            <w:pPr>
              <w:pStyle w:val="Normal"/>
              <w:spacing w:before="53" w:after="0"/>
              <w:ind w:left="418" w:right="405" w:hanging="0"/>
              <w:jc w:val="center"/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</w:pP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7</w:t>
            </w: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>0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92</w:t>
            </w:r>
          </w:p>
        </w:tc>
      </w:tr>
      <w:tr>
        <w:trPr>
          <w:trHeight w:val="618" w:hRule="exact"/>
          <w:cantSplit w:val="false"/>
        </w:trPr>
        <w:tc>
          <w:tcPr>
            <w:tcW w:w="2435" w:type="dxa"/>
            <w:tcBorders>
              <w:top w:val="single" w:sz="10" w:space="0" w:color="000001"/>
              <w:left w:val="single" w:sz="8" w:space="0" w:color="000001"/>
              <w:bottom w:val="single" w:sz="10" w:space="0" w:color="000001"/>
              <w:insideH w:val="single" w:sz="10" w:space="0" w:color="000001"/>
              <w:right w:val="single" w:sz="8" w:space="0" w:color="000001"/>
              <w:insideV w:val="single" w:sz="8" w:space="0" w:color="000001"/>
            </w:tcBorders>
            <w:shd w:fill="CCCCFF" w:val="clear"/>
            <w:tcMar>
              <w:left w:w="-11" w:type="dxa"/>
            </w:tcMar>
          </w:tcPr>
          <w:p>
            <w:pPr>
              <w:pStyle w:val="Normal"/>
              <w:spacing w:before="53" w:after="0"/>
              <w:ind w:left="43" w:right="0" w:hanging="0"/>
              <w:jc w:val="left"/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</w:pPr>
            <w:r>
              <w:rPr>
                <w:rFonts w:eastAsia="Calibri" w:cs="Calibri" w:ascii="Calibri" w:hAnsi="Calibri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eastAsia="Calibri" w:cs="Calibri" w:ascii="Calibri" w:hAnsi="Calibri"/>
                <w:spacing w:val="-4"/>
                <w:w w:val="100"/>
                <w:sz w:val="20"/>
                <w:szCs w:val="20"/>
              </w:rPr>
              <w:t>e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t</w:t>
            </w:r>
            <w:r>
              <w:rPr>
                <w:rFonts w:eastAsia="Calibri" w:cs="Calibri" w:ascii="Calibri" w:hAnsi="Calibri"/>
                <w:spacing w:val="1"/>
                <w:w w:val="100"/>
                <w:sz w:val="20"/>
                <w:szCs w:val="20"/>
              </w:rPr>
              <w:t xml:space="preserve"> </w:t>
            </w:r>
            <w:r>
              <w:rPr>
                <w:rFonts w:eastAsia="Calibri" w:cs="Calibri" w:ascii="Calibri" w:hAnsi="Calibri"/>
                <w:spacing w:val="-5"/>
                <w:w w:val="100"/>
                <w:sz w:val="20"/>
                <w:szCs w:val="20"/>
              </w:rPr>
              <w:t>P</w:t>
            </w:r>
            <w:r>
              <w:rPr>
                <w:rFonts w:eastAsia="Calibri" w:cs="Calibri" w:ascii="Calibri" w:hAnsi="Calibri"/>
                <w:spacing w:val="-4"/>
                <w:w w:val="100"/>
                <w:sz w:val="20"/>
                <w:szCs w:val="20"/>
              </w:rPr>
              <w:t>a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 xml:space="preserve">y </w:t>
            </w:r>
            <w:r>
              <w:rPr>
                <w:rFonts w:eastAsia="Calibri" w:cs="Calibri" w:ascii="Calibri" w:hAnsi="Calibri"/>
                <w:spacing w:val="-3"/>
                <w:w w:val="100"/>
                <w:sz w:val="20"/>
                <w:szCs w:val="20"/>
              </w:rPr>
              <w:t>f</w:t>
            </w: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>o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r</w:t>
            </w:r>
            <w:r>
              <w:rPr>
                <w:rFonts w:eastAsia="Calibri" w:cs="Calibri" w:ascii="Calibri" w:hAnsi="Calibri"/>
                <w:spacing w:val="1"/>
                <w:w w:val="100"/>
                <w:sz w:val="20"/>
                <w:szCs w:val="20"/>
              </w:rPr>
              <w:t xml:space="preserve"> </w:t>
            </w: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>t</w:t>
            </w:r>
            <w:r>
              <w:rPr>
                <w:rFonts w:eastAsia="Calibri" w:cs="Calibri" w:ascii="Calibri" w:hAnsi="Calibri"/>
                <w:spacing w:val="1"/>
                <w:w w:val="100"/>
                <w:sz w:val="20"/>
                <w:szCs w:val="20"/>
              </w:rPr>
              <w:t>h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 xml:space="preserve"> </w:t>
            </w:r>
            <w:r>
              <w:rPr>
                <w:rFonts w:eastAsia="Calibri" w:cs="Calibri" w:ascii="Calibri" w:hAnsi="Calibri"/>
                <w:spacing w:val="1"/>
                <w:w w:val="100"/>
                <w:sz w:val="20"/>
                <w:szCs w:val="20"/>
              </w:rPr>
              <w:t>M</w:t>
            </w: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>ont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 xml:space="preserve">h </w:t>
            </w: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>(</w:t>
            </w:r>
            <w:r>
              <w:rPr>
                <w:rFonts w:eastAsia="Calibri" w:cs="Calibri" w:ascii="Calibri" w:hAnsi="Calibri"/>
                <w:spacing w:val="-17"/>
                <w:w w:val="100"/>
                <w:sz w:val="20"/>
                <w:szCs w:val="20"/>
              </w:rPr>
              <w:t>T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>t</w:t>
            </w:r>
            <w:r>
              <w:rPr>
                <w:rFonts w:eastAsia="Calibri" w:cs="Calibri" w:ascii="Calibri" w:hAnsi="Calibri"/>
                <w:spacing w:val="-2"/>
                <w:w w:val="100"/>
                <w:sz w:val="20"/>
                <w:szCs w:val="20"/>
              </w:rPr>
              <w:t>a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l</w:t>
            </w:r>
          </w:p>
          <w:p>
            <w:pPr>
              <w:pStyle w:val="Normal"/>
              <w:ind w:left="67" w:right="0" w:hanging="0"/>
              <w:jc w:val="left"/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</w:pPr>
            <w:r>
              <w:rPr>
                <w:rFonts w:eastAsia="Calibri" w:cs="Calibri" w:ascii="Calibri" w:hAnsi="Calibri"/>
                <w:spacing w:val="-4"/>
                <w:w w:val="100"/>
                <w:sz w:val="20"/>
                <w:szCs w:val="20"/>
              </w:rPr>
              <w:t>E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ar</w:t>
            </w:r>
            <w:r>
              <w:rPr>
                <w:rFonts w:eastAsia="Calibri" w:cs="Calibri" w:ascii="Calibri" w:hAnsi="Calibri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eastAsia="Calibri" w:cs="Calibri" w:ascii="Calibri" w:hAnsi="Calibri"/>
                <w:spacing w:val="-2"/>
                <w:w w:val="100"/>
                <w:sz w:val="20"/>
                <w:szCs w:val="20"/>
              </w:rPr>
              <w:t>i</w:t>
            </w:r>
            <w:r>
              <w:rPr>
                <w:rFonts w:eastAsia="Calibri" w:cs="Calibri" w:ascii="Calibri" w:hAnsi="Calibri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gs-</w:t>
            </w: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 xml:space="preserve"> </w:t>
            </w:r>
            <w:r>
              <w:rPr>
                <w:rFonts w:eastAsia="Calibri" w:cs="Calibri" w:ascii="Calibri" w:hAnsi="Calibri"/>
                <w:spacing w:val="-17"/>
                <w:w w:val="100"/>
                <w:sz w:val="20"/>
                <w:szCs w:val="20"/>
              </w:rPr>
              <w:t>T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eastAsia="Calibri" w:cs="Calibri" w:ascii="Calibri" w:hAnsi="Calibri"/>
                <w:spacing w:val="-3"/>
                <w:w w:val="100"/>
                <w:sz w:val="20"/>
                <w:szCs w:val="20"/>
              </w:rPr>
              <w:t>t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al</w:t>
            </w:r>
            <w:r>
              <w:rPr>
                <w:rFonts w:eastAsia="Calibri" w:cs="Calibri" w:ascii="Calibri" w:hAnsi="Calibri"/>
                <w:spacing w:val="1"/>
                <w:w w:val="100"/>
                <w:sz w:val="20"/>
                <w:szCs w:val="20"/>
              </w:rPr>
              <w:t xml:space="preserve"> </w:t>
            </w: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e</w:t>
            </w: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>d</w:t>
            </w:r>
            <w:r>
              <w:rPr>
                <w:rFonts w:eastAsia="Calibri" w:cs="Calibri" w:ascii="Calibri" w:hAnsi="Calibri"/>
                <w:spacing w:val="1"/>
                <w:w w:val="100"/>
                <w:sz w:val="20"/>
                <w:szCs w:val="20"/>
              </w:rPr>
              <w:t>u</w:t>
            </w: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>c</w:t>
            </w:r>
            <w:r>
              <w:rPr>
                <w:rFonts w:eastAsia="Calibri" w:cs="Calibri" w:ascii="Calibri" w:hAnsi="Calibri"/>
                <w:spacing w:val="1"/>
                <w:w w:val="100"/>
                <w:sz w:val="20"/>
                <w:szCs w:val="20"/>
              </w:rPr>
              <w:t>t</w:t>
            </w:r>
            <w:r>
              <w:rPr>
                <w:rFonts w:eastAsia="Calibri" w:cs="Calibri" w:ascii="Calibri" w:hAnsi="Calibri"/>
                <w:spacing w:val="-2"/>
                <w:w w:val="100"/>
                <w:sz w:val="20"/>
                <w:szCs w:val="20"/>
              </w:rPr>
              <w:t>i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eastAsia="Calibri" w:cs="Calibri" w:ascii="Calibri" w:hAnsi="Calibri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s</w:t>
            </w: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>)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:</w:t>
            </w:r>
          </w:p>
        </w:tc>
        <w:tc>
          <w:tcPr>
            <w:tcW w:w="1034" w:type="dxa"/>
            <w:gridSpan w:val="2"/>
            <w:tcBorders>
              <w:top w:val="single" w:sz="10" w:space="0" w:color="000001"/>
              <w:left w:val="single" w:sz="8" w:space="0" w:color="000001"/>
              <w:bottom w:val="single" w:sz="10" w:space="0" w:color="000001"/>
              <w:insideH w:val="single" w:sz="10" w:space="0" w:color="000001"/>
              <w:right w:val="single" w:sz="8" w:space="0" w:color="000001"/>
              <w:insideV w:val="single" w:sz="8" w:space="0" w:color="000001"/>
            </w:tcBorders>
            <w:shd w:fill="auto" w:val="clear"/>
            <w:tcMar>
              <w:left w:w="-11" w:type="dxa"/>
            </w:tcMar>
          </w:tcPr>
          <w:p>
            <w:pPr>
              <w:pStyle w:val="Normal"/>
              <w:spacing w:lineRule="exact" w:line="160" w:before="6" w:after="0"/>
              <w:jc w:val="lef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  <w:p>
            <w:pPr>
              <w:pStyle w:val="Normal"/>
              <w:ind w:left="305" w:right="0" w:hanging="0"/>
              <w:jc w:val="left"/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</w:pP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>7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0</w:t>
            </w: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>9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2</w:t>
            </w:r>
          </w:p>
        </w:tc>
        <w:tc>
          <w:tcPr>
            <w:tcW w:w="6475" w:type="dxa"/>
            <w:gridSpan w:val="7"/>
            <w:tcBorders>
              <w:top w:val="nil"/>
              <w:left w:val="single" w:sz="8" w:space="0" w:color="000001"/>
              <w:bottom w:val="nil"/>
              <w:insideH w:val="nil"/>
              <w:right w:val="single" w:sz="8" w:space="0" w:color="000001"/>
              <w:insideV w:val="single" w:sz="8" w:space="0" w:color="000001"/>
            </w:tcBorders>
            <w:shd w:fill="auto" w:val="clear"/>
            <w:tcMar>
              <w:left w:w="-11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08" w:hRule="exact"/>
          <w:cantSplit w:val="false"/>
        </w:trPr>
        <w:tc>
          <w:tcPr>
            <w:tcW w:w="2435" w:type="dxa"/>
            <w:tcBorders>
              <w:top w:val="single" w:sz="10" w:space="0" w:color="000001"/>
              <w:left w:val="single" w:sz="8" w:space="0" w:color="000001"/>
              <w:bottom w:val="single" w:sz="10" w:space="0" w:color="000001"/>
              <w:insideH w:val="single" w:sz="10" w:space="0" w:color="000001"/>
              <w:right w:val="nil"/>
              <w:insideV w:val="nil"/>
            </w:tcBorders>
            <w:shd w:fill="CCCCFF" w:val="clear"/>
            <w:tcMar>
              <w:left w:w="-11" w:type="dxa"/>
            </w:tcMar>
          </w:tcPr>
          <w:p>
            <w:pPr>
              <w:pStyle w:val="Normal"/>
              <w:spacing w:before="53" w:after="0"/>
              <w:ind w:left="845" w:right="125" w:hanging="714"/>
              <w:jc w:val="left"/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</w:pP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>R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s. S</w:t>
            </w:r>
            <w:r>
              <w:rPr>
                <w:rFonts w:eastAsia="Calibri" w:cs="Calibri" w:ascii="Calibri" w:hAnsi="Calibri"/>
                <w:spacing w:val="-2"/>
                <w:w w:val="100"/>
                <w:sz w:val="20"/>
                <w:szCs w:val="20"/>
              </w:rPr>
              <w:t>ev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 xml:space="preserve">en </w:t>
            </w:r>
            <w:r>
              <w:rPr>
                <w:rFonts w:eastAsia="Calibri" w:cs="Calibri" w:ascii="Calibri" w:hAnsi="Calibri"/>
                <w:spacing w:val="1"/>
                <w:w w:val="100"/>
                <w:sz w:val="20"/>
                <w:szCs w:val="20"/>
              </w:rPr>
              <w:t>t</w:t>
            </w: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>h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eastAsia="Calibri" w:cs="Calibri" w:ascii="Calibri" w:hAnsi="Calibri"/>
                <w:spacing w:val="1"/>
                <w:w w:val="100"/>
                <w:sz w:val="20"/>
                <w:szCs w:val="20"/>
              </w:rPr>
              <w:t>u</w:t>
            </w:r>
            <w:r>
              <w:rPr>
                <w:rFonts w:eastAsia="Calibri" w:cs="Calibri" w:ascii="Calibri" w:hAnsi="Calibri"/>
                <w:spacing w:val="-2"/>
                <w:w w:val="100"/>
                <w:sz w:val="20"/>
                <w:szCs w:val="20"/>
              </w:rPr>
              <w:t>s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a</w:t>
            </w: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d</w:t>
            </w:r>
            <w:r>
              <w:rPr>
                <w:rFonts w:eastAsia="Calibri" w:cs="Calibri" w:ascii="Calibri" w:hAnsi="Calibri"/>
                <w:spacing w:val="1"/>
                <w:w w:val="100"/>
                <w:sz w:val="20"/>
                <w:szCs w:val="20"/>
              </w:rPr>
              <w:t xml:space="preserve"> n</w:t>
            </w:r>
            <w:r>
              <w:rPr>
                <w:rFonts w:eastAsia="Calibri" w:cs="Calibri" w:ascii="Calibri" w:hAnsi="Calibri"/>
                <w:spacing w:val="-2"/>
                <w:w w:val="100"/>
                <w:sz w:val="20"/>
                <w:szCs w:val="20"/>
              </w:rPr>
              <w:t>i</w:t>
            </w:r>
            <w:r>
              <w:rPr>
                <w:rFonts w:eastAsia="Calibri" w:cs="Calibri" w:ascii="Calibri" w:hAnsi="Calibri"/>
                <w:spacing w:val="1"/>
                <w:w w:val="100"/>
                <w:sz w:val="20"/>
                <w:szCs w:val="20"/>
              </w:rPr>
              <w:t>n</w:t>
            </w:r>
            <w:r>
              <w:rPr>
                <w:rFonts w:eastAsia="Calibri" w:cs="Calibri" w:ascii="Calibri" w:hAnsi="Calibri"/>
                <w:spacing w:val="-2"/>
                <w:w w:val="100"/>
                <w:sz w:val="20"/>
                <w:szCs w:val="20"/>
              </w:rPr>
              <w:t>e</w:t>
            </w:r>
            <w:r>
              <w:rPr>
                <w:rFonts w:eastAsia="Calibri" w:cs="Calibri" w:ascii="Calibri" w:hAnsi="Calibri"/>
                <w:spacing w:val="1"/>
                <w:w w:val="100"/>
                <w:sz w:val="20"/>
                <w:szCs w:val="20"/>
              </w:rPr>
              <w:t>t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 xml:space="preserve">y </w:t>
            </w:r>
            <w:r>
              <w:rPr>
                <w:rFonts w:eastAsia="Calibri" w:cs="Calibri" w:ascii="Calibri" w:hAnsi="Calibri"/>
                <w:spacing w:val="1"/>
                <w:w w:val="100"/>
                <w:sz w:val="20"/>
                <w:szCs w:val="20"/>
              </w:rPr>
              <w:t>t</w:t>
            </w:r>
            <w:r>
              <w:rPr>
                <w:rFonts w:eastAsia="Calibri" w:cs="Calibri" w:ascii="Calibri" w:hAnsi="Calibri"/>
                <w:spacing w:val="-3"/>
                <w:w w:val="100"/>
                <w:sz w:val="20"/>
                <w:szCs w:val="20"/>
              </w:rPr>
              <w:t>w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 xml:space="preserve"> 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o</w:t>
            </w:r>
            <w:r>
              <w:rPr>
                <w:rFonts w:eastAsia="Calibri" w:cs="Calibri" w:ascii="Calibri" w:hAnsi="Calibri"/>
                <w:spacing w:val="-1"/>
                <w:w w:val="100"/>
                <w:sz w:val="20"/>
                <w:szCs w:val="20"/>
              </w:rPr>
              <w:t>n</w:t>
            </w:r>
            <w:r>
              <w:rPr>
                <w:rFonts w:eastAsia="Calibri" w:cs="Calibri" w:ascii="Calibri" w:hAnsi="Calibri"/>
                <w:spacing w:val="0"/>
                <w:w w:val="100"/>
                <w:sz w:val="20"/>
                <w:szCs w:val="20"/>
              </w:rPr>
              <w:t>ly</w:t>
            </w:r>
          </w:p>
        </w:tc>
        <w:tc>
          <w:tcPr>
            <w:tcW w:w="7509" w:type="dxa"/>
            <w:gridSpan w:val="9"/>
            <w:tcBorders>
              <w:top w:val="nil"/>
              <w:left w:val="nil"/>
              <w:bottom w:val="nil"/>
              <w:insideH w:val="nil"/>
              <w:right w:val="single" w:sz="8" w:space="0" w:color="000001"/>
              <w:insideV w:val="single" w:sz="8" w:space="0" w:color="000001"/>
            </w:tcBorders>
            <w:shd w:fill="CCCCFF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282" w:hRule="exact"/>
          <w:cantSplit w:val="false"/>
        </w:trPr>
        <w:tc>
          <w:tcPr>
            <w:tcW w:w="9944" w:type="dxa"/>
            <w:gridSpan w:val="10"/>
            <w:tcBorders>
              <w:top w:val="nil"/>
              <w:left w:val="single" w:sz="6" w:space="0" w:color="000001"/>
              <w:bottom w:val="single" w:sz="6" w:space="0" w:color="000001"/>
              <w:insideH w:val="single" w:sz="6" w:space="0" w:color="000001"/>
              <w:right w:val="single" w:sz="6" w:space="0" w:color="000001"/>
              <w:insideV w:val="single" w:sz="6" w:space="0" w:color="000001"/>
            </w:tcBorders>
            <w:shd w:fill="auto" w:val="clear"/>
            <w:tcMar>
              <w:left w:w="-7" w:type="dxa"/>
            </w:tcMar>
          </w:tcPr>
          <w:p>
            <w:pPr>
              <w:pStyle w:val="Normal"/>
              <w:spacing w:lineRule="exact" w:line="120" w:before="2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  <w:p>
            <w:pPr>
              <w:pStyle w:val="Normal"/>
              <w:spacing w:lineRule="exact" w:line="20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exact" w:line="20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exact" w:line="20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exact" w:line="20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ind w:left="3176" w:right="0" w:hanging="0"/>
              <w:jc w:val="left"/>
              <w:rPr>
                <w:rFonts w:eastAsia="Calibri" w:cs="Calibri" w:ascii="Calibri" w:hAnsi="Calibri"/>
                <w:spacing w:val="0"/>
                <w:w w:val="100"/>
                <w:sz w:val="16"/>
                <w:szCs w:val="16"/>
              </w:rPr>
            </w:pPr>
            <w:r>
              <w:rPr>
                <w:rFonts w:eastAsia="Calibri" w:cs="Calibri" w:ascii="Calibri" w:hAnsi="Calibri"/>
                <w:spacing w:val="0"/>
                <w:w w:val="100"/>
                <w:sz w:val="16"/>
                <w:szCs w:val="16"/>
              </w:rPr>
              <w:t>Th</w:t>
            </w:r>
            <w:r>
              <w:rPr>
                <w:rFonts w:eastAsia="Calibri" w:cs="Calibri" w:ascii="Calibri" w:hAnsi="Calibri"/>
                <w:spacing w:val="-1"/>
                <w:w w:val="100"/>
                <w:sz w:val="16"/>
                <w:szCs w:val="16"/>
              </w:rPr>
              <w:t>i</w:t>
            </w:r>
            <w:r>
              <w:rPr>
                <w:rFonts w:eastAsia="Calibri" w:cs="Calibri" w:ascii="Calibri" w:hAnsi="Calibri"/>
                <w:spacing w:val="0"/>
                <w:w w:val="100"/>
                <w:sz w:val="16"/>
                <w:szCs w:val="16"/>
              </w:rPr>
              <w:t>s</w:t>
            </w:r>
            <w:r>
              <w:rPr>
                <w:rFonts w:eastAsia="Calibri" w:cs="Calibri" w:ascii="Calibri" w:hAnsi="Calibri"/>
                <w:spacing w:val="-1"/>
                <w:w w:val="100"/>
                <w:sz w:val="16"/>
                <w:szCs w:val="16"/>
              </w:rPr>
              <w:t xml:space="preserve"> </w:t>
            </w:r>
            <w:r>
              <w:rPr>
                <w:rFonts w:eastAsia="Calibri" w:cs="Calibri" w:ascii="Calibri" w:hAnsi="Calibri"/>
                <w:spacing w:val="1"/>
                <w:w w:val="100"/>
                <w:sz w:val="16"/>
                <w:szCs w:val="16"/>
              </w:rPr>
              <w:t>i</w:t>
            </w:r>
            <w:r>
              <w:rPr>
                <w:rFonts w:eastAsia="Calibri" w:cs="Calibri" w:ascii="Calibri" w:hAnsi="Calibri"/>
                <w:spacing w:val="0"/>
                <w:w w:val="100"/>
                <w:sz w:val="16"/>
                <w:szCs w:val="16"/>
              </w:rPr>
              <w:t>s</w:t>
            </w:r>
            <w:r>
              <w:rPr>
                <w:rFonts w:eastAsia="Calibri" w:cs="Calibri" w:ascii="Calibri" w:hAnsi="Calibri"/>
                <w:spacing w:val="-1"/>
                <w:w w:val="100"/>
                <w:sz w:val="16"/>
                <w:szCs w:val="16"/>
              </w:rPr>
              <w:t xml:space="preserve"> </w:t>
            </w:r>
            <w:r>
              <w:rPr>
                <w:rFonts w:eastAsia="Calibri" w:cs="Calibri" w:ascii="Calibri" w:hAnsi="Calibri"/>
                <w:spacing w:val="0"/>
                <w:w w:val="100"/>
                <w:sz w:val="16"/>
                <w:szCs w:val="16"/>
              </w:rPr>
              <w:t>a</w:t>
            </w:r>
            <w:r>
              <w:rPr>
                <w:rFonts w:eastAsia="Calibri" w:cs="Calibri" w:ascii="Calibri" w:hAnsi="Calibri"/>
                <w:spacing w:val="1"/>
                <w:w w:val="100"/>
                <w:sz w:val="16"/>
                <w:szCs w:val="16"/>
              </w:rPr>
              <w:t xml:space="preserve"> </w:t>
            </w:r>
            <w:r>
              <w:rPr>
                <w:rFonts w:eastAsia="Calibri" w:cs="Calibri" w:ascii="Calibri" w:hAnsi="Calibri"/>
                <w:spacing w:val="-3"/>
                <w:w w:val="100"/>
                <w:sz w:val="16"/>
                <w:szCs w:val="16"/>
              </w:rPr>
              <w:t>sys</w:t>
            </w:r>
            <w:r>
              <w:rPr>
                <w:rFonts w:eastAsia="Calibri" w:cs="Calibri" w:ascii="Calibri" w:hAnsi="Calibri"/>
                <w:spacing w:val="-2"/>
                <w:w w:val="100"/>
                <w:sz w:val="16"/>
                <w:szCs w:val="16"/>
              </w:rPr>
              <w:t>t</w:t>
            </w:r>
            <w:r>
              <w:rPr>
                <w:rFonts w:eastAsia="Calibri" w:cs="Calibri" w:ascii="Calibri" w:hAnsi="Calibri"/>
                <w:spacing w:val="0"/>
                <w:w w:val="100"/>
                <w:sz w:val="16"/>
                <w:szCs w:val="16"/>
              </w:rPr>
              <w:t xml:space="preserve">em </w:t>
            </w:r>
            <w:r>
              <w:rPr>
                <w:rFonts w:eastAsia="Calibri" w:cs="Calibri" w:ascii="Calibri" w:hAnsi="Calibri"/>
                <w:spacing w:val="-1"/>
                <w:w w:val="100"/>
                <w:sz w:val="16"/>
                <w:szCs w:val="16"/>
              </w:rPr>
              <w:t>g</w:t>
            </w:r>
            <w:r>
              <w:rPr>
                <w:rFonts w:eastAsia="Calibri" w:cs="Calibri" w:ascii="Calibri" w:hAnsi="Calibri"/>
                <w:spacing w:val="0"/>
                <w:w w:val="100"/>
                <w:sz w:val="16"/>
                <w:szCs w:val="16"/>
              </w:rPr>
              <w:t>ene</w:t>
            </w:r>
            <w:r>
              <w:rPr>
                <w:rFonts w:eastAsia="Calibri" w:cs="Calibri" w:ascii="Calibri" w:hAnsi="Calibri"/>
                <w:spacing w:val="-4"/>
                <w:w w:val="100"/>
                <w:sz w:val="16"/>
                <w:szCs w:val="16"/>
              </w:rPr>
              <w:t>r</w:t>
            </w:r>
            <w:r>
              <w:rPr>
                <w:rFonts w:eastAsia="Calibri" w:cs="Calibri" w:ascii="Calibri" w:hAnsi="Calibri"/>
                <w:spacing w:val="-3"/>
                <w:w w:val="100"/>
                <w:sz w:val="16"/>
                <w:szCs w:val="16"/>
              </w:rPr>
              <w:t>a</w:t>
            </w:r>
            <w:r>
              <w:rPr>
                <w:rFonts w:eastAsia="Calibri" w:cs="Calibri" w:ascii="Calibri" w:hAnsi="Calibri"/>
                <w:spacing w:val="-2"/>
                <w:w w:val="100"/>
                <w:sz w:val="16"/>
                <w:szCs w:val="16"/>
              </w:rPr>
              <w:t>t</w:t>
            </w:r>
            <w:r>
              <w:rPr>
                <w:rFonts w:eastAsia="Calibri" w:cs="Calibri" w:ascii="Calibri" w:hAnsi="Calibri"/>
                <w:spacing w:val="0"/>
                <w:w w:val="100"/>
                <w:sz w:val="16"/>
                <w:szCs w:val="16"/>
              </w:rPr>
              <w:t>ed p</w:t>
            </w:r>
            <w:r>
              <w:rPr>
                <w:rFonts w:eastAsia="Calibri" w:cs="Calibri" w:ascii="Calibri" w:hAnsi="Calibri"/>
                <w:spacing w:val="-3"/>
                <w:w w:val="100"/>
                <w:sz w:val="16"/>
                <w:szCs w:val="16"/>
              </w:rPr>
              <w:t>a</w:t>
            </w:r>
            <w:r>
              <w:rPr>
                <w:rFonts w:eastAsia="Calibri" w:cs="Calibri" w:ascii="Calibri" w:hAnsi="Calibri"/>
                <w:spacing w:val="0"/>
                <w:w w:val="100"/>
                <w:sz w:val="16"/>
                <w:szCs w:val="16"/>
              </w:rPr>
              <w:t>y</w:t>
            </w:r>
            <w:r>
              <w:rPr>
                <w:rFonts w:eastAsia="Calibri" w:cs="Calibri" w:ascii="Calibri" w:hAnsi="Calibri"/>
                <w:spacing w:val="1"/>
                <w:w w:val="100"/>
                <w:sz w:val="16"/>
                <w:szCs w:val="16"/>
              </w:rPr>
              <w:t xml:space="preserve"> </w:t>
            </w:r>
            <w:r>
              <w:rPr>
                <w:rFonts w:eastAsia="Calibri" w:cs="Calibri" w:ascii="Calibri" w:hAnsi="Calibri"/>
                <w:spacing w:val="-1"/>
                <w:w w:val="100"/>
                <w:sz w:val="16"/>
                <w:szCs w:val="16"/>
              </w:rPr>
              <w:t>sli</w:t>
            </w:r>
            <w:r>
              <w:rPr>
                <w:rFonts w:eastAsia="Calibri" w:cs="Calibri" w:ascii="Calibri" w:hAnsi="Calibri"/>
                <w:spacing w:val="0"/>
                <w:w w:val="100"/>
                <w:sz w:val="16"/>
                <w:szCs w:val="16"/>
              </w:rPr>
              <w:t>p</w:t>
            </w:r>
            <w:r>
              <w:rPr>
                <w:rFonts w:eastAsia="Calibri" w:cs="Calibri" w:ascii="Calibri" w:hAnsi="Calibri"/>
                <w:spacing w:val="2"/>
                <w:w w:val="100"/>
                <w:sz w:val="16"/>
                <w:szCs w:val="16"/>
              </w:rPr>
              <w:t xml:space="preserve"> </w:t>
            </w:r>
            <w:r>
              <w:rPr>
                <w:rFonts w:eastAsia="Calibri" w:cs="Calibri" w:ascii="Calibri" w:hAnsi="Calibri"/>
                <w:spacing w:val="-1"/>
                <w:w w:val="100"/>
                <w:sz w:val="16"/>
                <w:szCs w:val="16"/>
              </w:rPr>
              <w:t>a</w:t>
            </w:r>
            <w:r>
              <w:rPr>
                <w:rFonts w:eastAsia="Calibri" w:cs="Calibri" w:ascii="Calibri" w:hAnsi="Calibri"/>
                <w:spacing w:val="0"/>
                <w:w w:val="100"/>
                <w:sz w:val="16"/>
                <w:szCs w:val="16"/>
              </w:rPr>
              <w:t>nd does</w:t>
            </w:r>
            <w:r>
              <w:rPr>
                <w:rFonts w:eastAsia="Calibri" w:cs="Calibri" w:ascii="Calibri" w:hAnsi="Calibri"/>
                <w:spacing w:val="-1"/>
                <w:w w:val="100"/>
                <w:sz w:val="16"/>
                <w:szCs w:val="16"/>
              </w:rPr>
              <w:t xml:space="preserve"> </w:t>
            </w:r>
            <w:r>
              <w:rPr>
                <w:rFonts w:eastAsia="Calibri" w:cs="Calibri" w:ascii="Calibri" w:hAnsi="Calibri"/>
                <w:spacing w:val="0"/>
                <w:w w:val="100"/>
                <w:sz w:val="16"/>
                <w:szCs w:val="16"/>
              </w:rPr>
              <w:t xml:space="preserve">not </w:t>
            </w:r>
            <w:r>
              <w:rPr>
                <w:rFonts w:eastAsia="Calibri" w:cs="Calibri" w:ascii="Calibri" w:hAnsi="Calibri"/>
                <w:spacing w:val="-2"/>
                <w:w w:val="100"/>
                <w:sz w:val="16"/>
                <w:szCs w:val="16"/>
              </w:rPr>
              <w:t>r</w:t>
            </w:r>
            <w:r>
              <w:rPr>
                <w:rFonts w:eastAsia="Calibri" w:cs="Calibri" w:ascii="Calibri" w:hAnsi="Calibri"/>
                <w:spacing w:val="0"/>
                <w:w w:val="100"/>
                <w:sz w:val="16"/>
                <w:szCs w:val="16"/>
              </w:rPr>
              <w:t>equ</w:t>
            </w:r>
            <w:r>
              <w:rPr>
                <w:rFonts w:eastAsia="Calibri" w:cs="Calibri" w:ascii="Calibri" w:hAnsi="Calibri"/>
                <w:spacing w:val="-1"/>
                <w:w w:val="100"/>
                <w:sz w:val="16"/>
                <w:szCs w:val="16"/>
              </w:rPr>
              <w:t>i</w:t>
            </w:r>
            <w:r>
              <w:rPr>
                <w:rFonts w:eastAsia="Calibri" w:cs="Calibri" w:ascii="Calibri" w:hAnsi="Calibri"/>
                <w:spacing w:val="-2"/>
                <w:w w:val="100"/>
                <w:sz w:val="16"/>
                <w:szCs w:val="16"/>
              </w:rPr>
              <w:t>r</w:t>
            </w:r>
            <w:r>
              <w:rPr>
                <w:rFonts w:eastAsia="Calibri" w:cs="Calibri" w:ascii="Calibri" w:hAnsi="Calibri"/>
                <w:spacing w:val="0"/>
                <w:w w:val="100"/>
                <w:sz w:val="16"/>
                <w:szCs w:val="16"/>
              </w:rPr>
              <w:t xml:space="preserve">e </w:t>
            </w:r>
            <w:r>
              <w:rPr>
                <w:rFonts w:eastAsia="Calibri" w:cs="Calibri" w:ascii="Calibri" w:hAnsi="Calibri"/>
                <w:spacing w:val="-1"/>
                <w:w w:val="100"/>
                <w:sz w:val="16"/>
                <w:szCs w:val="16"/>
              </w:rPr>
              <w:t>si</w:t>
            </w:r>
            <w:r>
              <w:rPr>
                <w:rFonts w:eastAsia="Calibri" w:cs="Calibri" w:ascii="Calibri" w:hAnsi="Calibri"/>
                <w:spacing w:val="1"/>
                <w:w w:val="100"/>
                <w:sz w:val="16"/>
                <w:szCs w:val="16"/>
              </w:rPr>
              <w:t>g</w:t>
            </w:r>
            <w:r>
              <w:rPr>
                <w:rFonts w:eastAsia="Calibri" w:cs="Calibri" w:ascii="Calibri" w:hAnsi="Calibri"/>
                <w:spacing w:val="2"/>
                <w:w w:val="100"/>
                <w:sz w:val="16"/>
                <w:szCs w:val="16"/>
              </w:rPr>
              <w:t>n</w:t>
            </w:r>
            <w:r>
              <w:rPr>
                <w:rFonts w:eastAsia="Calibri" w:cs="Calibri" w:ascii="Calibri" w:hAnsi="Calibri"/>
                <w:spacing w:val="-3"/>
                <w:w w:val="100"/>
                <w:sz w:val="16"/>
                <w:szCs w:val="16"/>
              </w:rPr>
              <w:t>a</w:t>
            </w:r>
            <w:r>
              <w:rPr>
                <w:rFonts w:eastAsia="Calibri" w:cs="Calibri" w:ascii="Calibri" w:hAnsi="Calibri"/>
                <w:spacing w:val="0"/>
                <w:w w:val="100"/>
                <w:sz w:val="16"/>
                <w:szCs w:val="16"/>
              </w:rPr>
              <w:t>tu</w:t>
            </w:r>
            <w:r>
              <w:rPr>
                <w:rFonts w:eastAsia="Calibri" w:cs="Calibri" w:ascii="Calibri" w:hAnsi="Calibri"/>
                <w:spacing w:val="-2"/>
                <w:w w:val="100"/>
                <w:sz w:val="16"/>
                <w:szCs w:val="16"/>
              </w:rPr>
              <w:t>r</w:t>
            </w:r>
            <w:r>
              <w:rPr>
                <w:rFonts w:eastAsia="Calibri" w:cs="Calibri" w:ascii="Calibri" w:hAnsi="Calibri"/>
                <w:spacing w:val="0"/>
                <w:w w:val="100"/>
                <w:sz w:val="16"/>
                <w:szCs w:val="16"/>
              </w:rPr>
              <w:t>e.</w:t>
            </w:r>
          </w:p>
        </w:tc>
      </w:tr>
    </w:tbl>
    <w:sectPr>
      <w:type w:val="nextPage"/>
      <w:pgSz w:w="12240" w:h="15840"/>
      <w:pgMar w:left="1020" w:right="1000" w:header="0" w:top="1060" w:footer="0" w:bottom="280" w:gutter="0"/>
      <w:pgNumType w:fmt="decimal"/>
      <w:formProt w:val="false"/>
      <w:textDirection w:val="lrTb"/>
      <w:docGrid w:type="default" w:linePitch="24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mbria"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/>
    </w:pPrDefault>
  </w:docDefaults>
  <w:latentStyles w:count="267" w:defQFormat="0" w:defUnhideWhenUsed="1" w:defSemiHidden="1" w:defUIPriority="99" w:defLockedState="0">
    <w:lsdException w:qFormat="1" w:unhideWhenUsed="0" w:semiHidden="0" w:uiPriority="0" w:name="Normal"/>
    <w:lsdException w:qFormat="1" w:unhideWhenUsed="0" w:semiHidden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0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unhideWhenUsed="0" w:semiHidden="0" w:uiPriority="10" w:name="Title"/>
    <w:lsdException w:uiPriority="1" w:name="Default Paragraph Font"/>
    <w:lsdException w:qFormat="1" w:unhideWhenUsed="0" w:semiHidden="0" w:uiPriority="11" w:name="Subtitle"/>
    <w:lsdException w:qFormat="1" w:unhideWhenUsed="0" w:semiHidden="0" w:uiPriority="22" w:name="Strong"/>
    <w:lsdException w:qFormat="1" w:unhideWhenUsed="0" w:semiHidden="0" w:uiPriority="20" w:name="Emphasis"/>
    <w:lsdException w:unhideWhenUsed="0" w:semiHidden="0" w:uiPriority="59" w:name="Table Grid"/>
    <w:lsdException w:unhideWhenUsed="0" w:name="Placeholder Text"/>
    <w:lsdException w:qFormat="1" w:unhideWhenUsed="0" w:semiHidden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qFormat="1" w:unhideWhenUsed="0" w:semiHidden="0" w:uiPriority="34" w:name="List Paragraph"/>
    <w:lsdException w:qFormat="1" w:unhideWhenUsed="0" w:semiHidden="0" w:uiPriority="29" w:name="Quote"/>
    <w:lsdException w:qFormat="1" w:unhideWhenUsed="0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qFormat="1" w:unhideWhenUsed="0" w:semiHidden="0" w:uiPriority="19" w:name="Subtle Emphasis"/>
    <w:lsdException w:qFormat="1" w:unhideWhenUsed="0" w:semiHidden="0" w:uiPriority="21" w:name="Intense Emphasis"/>
    <w:lsdException w:qFormat="1" w:unhideWhenUsed="0" w:semiHidden="0" w:uiPriority="31" w:name="Subtle Reference"/>
    <w:lsdException w:qFormat="1" w:unhideWhenUsed="0" w:semiHidden="0" w:uiPriority="32" w:name="Intense Reference"/>
    <w:lsdException w:qFormat="1" w:unhideWhenUsed="0" w:semiHidden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1b3490"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auto"/>
      <w:sz w:val="20"/>
      <w:szCs w:val="20"/>
      <w:lang w:val="en-US" w:eastAsia="en-US" w:bidi="ar-SA"/>
    </w:rPr>
  </w:style>
  <w:style w:type="paragraph" w:styleId="Heading1">
    <w:name w:val="Heading 1"/>
    <w:uiPriority w:val="9"/>
    <w:qFormat/>
    <w:link w:val="Heading1Char"/>
    <w:rsid w:val="001b3490"/>
    <w:basedOn w:val="Normal"/>
    <w:next w:val="Normal"/>
    <w:pPr>
      <w:keepNext/>
      <w:spacing w:before="240" w:after="60"/>
      <w:outlineLvl w:val="0"/>
    </w:pPr>
    <w:rPr>
      <w:rFonts w:ascii="Cambria" w:hAnsi="Cambria" w:cs=""/>
      <w:b/>
      <w:bCs/>
      <w:sz w:val="32"/>
      <w:szCs w:val="32"/>
    </w:rPr>
  </w:style>
  <w:style w:type="paragraph" w:styleId="Heading2">
    <w:name w:val="Heading 2"/>
    <w:uiPriority w:val="9"/>
    <w:qFormat/>
    <w:semiHidden/>
    <w:unhideWhenUsed/>
    <w:link w:val="Heading2Char"/>
    <w:rsid w:val="001b3490"/>
    <w:basedOn w:val="Normal"/>
    <w:next w:val="Normal"/>
    <w:pPr>
      <w:keepNext/>
      <w:spacing w:before="240" w:after="60"/>
      <w:outlineLvl w:val="1"/>
    </w:pPr>
    <w:rPr>
      <w:rFonts w:ascii="Cambria" w:hAnsi="Cambria" w:cs=""/>
      <w:b/>
      <w:bCs/>
      <w:i/>
      <w:iCs/>
      <w:sz w:val="28"/>
      <w:szCs w:val="28"/>
    </w:rPr>
  </w:style>
  <w:style w:type="paragraph" w:styleId="Heading3">
    <w:name w:val="Heading 3"/>
    <w:uiPriority w:val="9"/>
    <w:qFormat/>
    <w:semiHidden/>
    <w:unhideWhenUsed/>
    <w:link w:val="Heading3Char"/>
    <w:rsid w:val="001b3490"/>
    <w:basedOn w:val="Normal"/>
    <w:next w:val="Normal"/>
    <w:pPr>
      <w:keepNext/>
      <w:spacing w:before="240" w:after="60"/>
      <w:outlineLvl w:val="2"/>
    </w:pPr>
    <w:rPr>
      <w:rFonts w:ascii="Cambria" w:hAnsi="Cambria" w:cs=""/>
      <w:b/>
      <w:bCs/>
      <w:sz w:val="26"/>
      <w:szCs w:val="26"/>
    </w:rPr>
  </w:style>
  <w:style w:type="paragraph" w:styleId="Heading4">
    <w:name w:val="Heading 4"/>
    <w:uiPriority w:val="9"/>
    <w:qFormat/>
    <w:semiHidden/>
    <w:unhideWhenUsed/>
    <w:link w:val="Heading4Char"/>
    <w:rsid w:val="001b3490"/>
    <w:basedOn w:val="Normal"/>
    <w:next w:val="Normal"/>
    <w:pPr>
      <w:keepNext/>
      <w:spacing w:before="240" w:after="60"/>
      <w:outlineLvl w:val="3"/>
    </w:pPr>
    <w:rPr>
      <w:rFonts w:ascii="Calibri" w:hAnsi="Calibri" w:cs=""/>
      <w:b/>
      <w:bCs/>
      <w:sz w:val="28"/>
      <w:szCs w:val="28"/>
    </w:rPr>
  </w:style>
  <w:style w:type="paragraph" w:styleId="Heading5">
    <w:name w:val="Heading 5"/>
    <w:uiPriority w:val="9"/>
    <w:qFormat/>
    <w:semiHidden/>
    <w:unhideWhenUsed/>
    <w:link w:val="Heading5Char"/>
    <w:rsid w:val="001b3490"/>
    <w:basedOn w:val="Normal"/>
    <w:next w:val="Normal"/>
    <w:pPr>
      <w:spacing w:before="240" w:after="60"/>
      <w:outlineLvl w:val="4"/>
    </w:pPr>
    <w:rPr>
      <w:rFonts w:ascii="Calibri" w:hAnsi="Calibri" w:cs=""/>
      <w:b/>
      <w:bCs/>
      <w:i/>
      <w:iCs/>
      <w:sz w:val="26"/>
      <w:szCs w:val="26"/>
    </w:rPr>
  </w:style>
  <w:style w:type="paragraph" w:styleId="Heading6">
    <w:name w:val="Heading 6"/>
    <w:qFormat/>
    <w:link w:val="Heading6Char"/>
    <w:rsid w:val="001b3490"/>
    <w:basedOn w:val="Normal"/>
    <w:next w:val="Normal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uiPriority w:val="9"/>
    <w:qFormat/>
    <w:semiHidden/>
    <w:unhideWhenUsed/>
    <w:link w:val="Heading7Char"/>
    <w:rsid w:val="001b3490"/>
    <w:basedOn w:val="Normal"/>
    <w:next w:val="Normal"/>
    <w:pPr>
      <w:spacing w:before="240" w:after="60"/>
      <w:outlineLvl w:val="6"/>
    </w:pPr>
    <w:rPr>
      <w:rFonts w:ascii="Calibri" w:hAnsi="Calibri" w:cs=""/>
      <w:sz w:val="24"/>
      <w:szCs w:val="24"/>
    </w:rPr>
  </w:style>
  <w:style w:type="paragraph" w:styleId="Heading8">
    <w:name w:val="Heading 8"/>
    <w:uiPriority w:val="9"/>
    <w:qFormat/>
    <w:semiHidden/>
    <w:unhideWhenUsed/>
    <w:link w:val="Heading8Char"/>
    <w:rsid w:val="001b3490"/>
    <w:basedOn w:val="Normal"/>
    <w:next w:val="Normal"/>
    <w:pPr>
      <w:spacing w:before="240" w:after="60"/>
      <w:outlineLvl w:val="7"/>
    </w:pPr>
    <w:rPr>
      <w:rFonts w:ascii="Calibri" w:hAnsi="Calibri" w:cs=""/>
      <w:i/>
      <w:iCs/>
      <w:sz w:val="24"/>
      <w:szCs w:val="24"/>
    </w:rPr>
  </w:style>
  <w:style w:type="paragraph" w:styleId="Heading9">
    <w:name w:val="Heading 9"/>
    <w:uiPriority w:val="9"/>
    <w:qFormat/>
    <w:semiHidden/>
    <w:unhideWhenUsed/>
    <w:link w:val="Heading9Char"/>
    <w:rsid w:val="001b3490"/>
    <w:basedOn w:val="Normal"/>
    <w:next w:val="Normal"/>
    <w:pPr>
      <w:spacing w:before="240" w:after="60"/>
      <w:outlineLvl w:val="8"/>
    </w:pPr>
    <w:rPr>
      <w:rFonts w:ascii="Cambria" w:hAnsi="Cambria" w:cs=""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Heading1Char" w:customStyle="1">
    <w:name w:val="Heading 1 Char"/>
    <w:uiPriority w:val="9"/>
    <w:link w:val="Heading1"/>
    <w:rsid w:val="001b3490"/>
    <w:basedOn w:val="DefaultParagraphFont"/>
    <w:rPr>
      <w:rFonts w:ascii="Cambria" w:hAnsi="Cambria" w:cs=""/>
      <w:b/>
      <w:bCs/>
      <w:sz w:val="32"/>
      <w:szCs w:val="32"/>
    </w:rPr>
  </w:style>
  <w:style w:type="character" w:styleId="Heading2Char" w:customStyle="1">
    <w:name w:val="Heading 2 Char"/>
    <w:uiPriority w:val="9"/>
    <w:semiHidden/>
    <w:link w:val="Heading2"/>
    <w:rsid w:val="001b3490"/>
    <w:basedOn w:val="DefaultParagraphFont"/>
    <w:rPr>
      <w:rFonts w:ascii="Cambria" w:hAnsi="Cambria" w:cs=""/>
      <w:b/>
      <w:bCs/>
      <w:i/>
      <w:iCs/>
      <w:sz w:val="28"/>
      <w:szCs w:val="28"/>
    </w:rPr>
  </w:style>
  <w:style w:type="character" w:styleId="Heading3Char" w:customStyle="1">
    <w:name w:val="Heading 3 Char"/>
    <w:uiPriority w:val="9"/>
    <w:semiHidden/>
    <w:link w:val="Heading3"/>
    <w:rsid w:val="001b3490"/>
    <w:basedOn w:val="DefaultParagraphFont"/>
    <w:rPr>
      <w:rFonts w:ascii="Cambria" w:hAnsi="Cambria" w:cs=""/>
      <w:b/>
      <w:bCs/>
      <w:sz w:val="26"/>
      <w:szCs w:val="26"/>
    </w:rPr>
  </w:style>
  <w:style w:type="character" w:styleId="Heading4Char" w:customStyle="1">
    <w:name w:val="Heading 4 Char"/>
    <w:uiPriority w:val="9"/>
    <w:semiHidden/>
    <w:link w:val="Heading4"/>
    <w:rsid w:val="001b3490"/>
    <w:basedOn w:val="DefaultParagraphFont"/>
    <w:rPr>
      <w:rFonts w:ascii="Calibri" w:hAnsi="Calibri" w:cs=""/>
      <w:b/>
      <w:bCs/>
      <w:sz w:val="28"/>
      <w:szCs w:val="28"/>
    </w:rPr>
  </w:style>
  <w:style w:type="character" w:styleId="Heading5Char" w:customStyle="1">
    <w:name w:val="Heading 5 Char"/>
    <w:uiPriority w:val="9"/>
    <w:semiHidden/>
    <w:link w:val="Heading5"/>
    <w:rsid w:val="001b3490"/>
    <w:basedOn w:val="DefaultParagraphFont"/>
    <w:rPr>
      <w:rFonts w:ascii="Calibri" w:hAnsi="Calibri" w:cs=""/>
      <w:b/>
      <w:bCs/>
      <w:i/>
      <w:iCs/>
      <w:sz w:val="26"/>
      <w:szCs w:val="26"/>
    </w:rPr>
  </w:style>
  <w:style w:type="character" w:styleId="Heading6Char" w:customStyle="1">
    <w:name w:val="Heading 6 Char"/>
    <w:link w:val="Heading6"/>
    <w:rsid w:val="001b3490"/>
    <w:basedOn w:val="DefaultParagraphFont"/>
    <w:rPr>
      <w:b/>
      <w:bCs/>
      <w:sz w:val="22"/>
      <w:szCs w:val="22"/>
    </w:rPr>
  </w:style>
  <w:style w:type="character" w:styleId="Heading7Char" w:customStyle="1">
    <w:name w:val="Heading 7 Char"/>
    <w:uiPriority w:val="9"/>
    <w:semiHidden/>
    <w:link w:val="Heading7"/>
    <w:rsid w:val="001b3490"/>
    <w:basedOn w:val="DefaultParagraphFont"/>
    <w:rPr>
      <w:rFonts w:ascii="Calibri" w:hAnsi="Calibri" w:cs=""/>
      <w:sz w:val="24"/>
      <w:szCs w:val="24"/>
    </w:rPr>
  </w:style>
  <w:style w:type="character" w:styleId="Heading8Char" w:customStyle="1">
    <w:name w:val="Heading 8 Char"/>
    <w:uiPriority w:val="9"/>
    <w:semiHidden/>
    <w:link w:val="Heading8"/>
    <w:rsid w:val="001b3490"/>
    <w:basedOn w:val="DefaultParagraphFont"/>
    <w:rPr>
      <w:rFonts w:ascii="Calibri" w:hAnsi="Calibri" w:cs=""/>
      <w:i/>
      <w:iCs/>
      <w:sz w:val="24"/>
      <w:szCs w:val="24"/>
    </w:rPr>
  </w:style>
  <w:style w:type="character" w:styleId="Heading9Char" w:customStyle="1">
    <w:name w:val="Heading 9 Char"/>
    <w:uiPriority w:val="9"/>
    <w:semiHidden/>
    <w:link w:val="Heading9"/>
    <w:rsid w:val="001b3490"/>
    <w:basedOn w:val="DefaultParagraphFont"/>
    <w:rPr>
      <w:rFonts w:ascii="Cambria" w:hAnsi="Cambria" w:cs=""/>
      <w:sz w:val="22"/>
      <w:szCs w:val="22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qFormat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3.jpe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language>en-IN</dc:language>
  <cp:revision>0</cp:revision>
</cp:coreProperties>
</file>